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0FB4F200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C3124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6BB0EF0E" w14:textId="77777777" w:rsidTr="002F54E6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0A00BFC6" w:rsidR="00EF7A8B" w:rsidRPr="002F54E6" w:rsidRDefault="00DF05EB" w:rsidP="00635DF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635DFA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687FBB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77777777" w:rsidR="00EF7A8B" w:rsidRPr="002F54E6" w:rsidRDefault="0040012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587 33 Jihlava</w:t>
            </w:r>
          </w:p>
        </w:tc>
      </w:tr>
      <w:tr w:rsidR="00924347" w:rsidRPr="00F33912" w14:paraId="29B2C233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2F54E6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</w:t>
            </w:r>
            <w:proofErr w:type="gramStart"/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za</w:t>
            </w:r>
            <w:proofErr w:type="gramEnd"/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04FE" w14:textId="77777777" w:rsidR="00924347" w:rsidRDefault="00924347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7B66690C" w14:textId="77777777" w:rsidR="000C16D4" w:rsidRPr="002F54E6" w:rsidRDefault="000C16D4" w:rsidP="002F5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924347" w:rsidRPr="00F33912" w14:paraId="7133B1D6" w14:textId="77777777" w:rsidTr="00510213">
        <w:trPr>
          <w:trHeight w:val="44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46E1D2DF" w:rsidR="000C16D4" w:rsidRPr="002F54E6" w:rsidRDefault="000C16D4" w:rsidP="00A43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7CB7C47" w:rsidR="00924347" w:rsidRPr="002F54E6" w:rsidRDefault="00924347" w:rsidP="000C16D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51695D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7035BDDF" w:rsidR="000C16D4" w:rsidRPr="002F54E6" w:rsidRDefault="009E690F" w:rsidP="000C16D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7777777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50FCC965" w14:textId="77777777" w:rsidR="00020F7B" w:rsidRPr="00BA136C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8"/>
          <w:szCs w:val="8"/>
          <w:u w:val="single"/>
        </w:rPr>
      </w:pPr>
    </w:p>
    <w:p w14:paraId="0CC6F878" w14:textId="4A3FC24C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FA18CB">
        <w:rPr>
          <w:rFonts w:ascii="Arial" w:hAnsi="Arial" w:cs="Arial"/>
          <w:bCs w:val="0"/>
          <w:sz w:val="22"/>
          <w:szCs w:val="22"/>
          <w:u w:val="single"/>
        </w:rPr>
        <w:t>3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38D463E6" w14:textId="091211DC" w:rsidR="00B86A65" w:rsidRPr="00B86A65" w:rsidRDefault="00B86A65" w:rsidP="00B86A65">
      <w:pPr>
        <w:pStyle w:val="2margrubrika"/>
        <w:rPr>
          <w:rFonts w:ascii="Arial" w:hAnsi="Arial" w:cs="Arial"/>
          <w:u w:val="none"/>
        </w:rPr>
      </w:pPr>
      <w:r w:rsidRPr="00B86A65">
        <w:rPr>
          <w:rFonts w:ascii="Arial" w:hAnsi="Arial" w:cs="Arial"/>
          <w:u w:val="none"/>
        </w:rPr>
        <w:t xml:space="preserve">Část 1) </w:t>
      </w:r>
      <w:r w:rsidR="007C1129" w:rsidRPr="007C1129">
        <w:rPr>
          <w:rFonts w:ascii="Arial" w:hAnsi="Arial" w:cs="Arial"/>
          <w:u w:val="none"/>
        </w:rPr>
        <w:t xml:space="preserve">II/345 Golčův Jeníkov – Ždírec nad Doubravou, </w:t>
      </w:r>
      <w:proofErr w:type="gramStart"/>
      <w:r w:rsidR="007C1129" w:rsidRPr="007C1129">
        <w:rPr>
          <w:rFonts w:ascii="Arial" w:hAnsi="Arial" w:cs="Arial"/>
          <w:u w:val="none"/>
        </w:rPr>
        <w:t>propustek  345</w:t>
      </w:r>
      <w:proofErr w:type="gramEnd"/>
      <w:r w:rsidR="007C1129" w:rsidRPr="007C1129">
        <w:rPr>
          <w:rFonts w:ascii="Arial" w:hAnsi="Arial" w:cs="Arial"/>
          <w:u w:val="none"/>
        </w:rPr>
        <w:t>-015P Kraborovice</w:t>
      </w:r>
    </w:p>
    <w:p w14:paraId="24C28052" w14:textId="124D8BC2" w:rsidR="000C0BC1" w:rsidRPr="000C0BC1" w:rsidRDefault="000C0BC1" w:rsidP="000C0BC1">
      <w:pPr>
        <w:pStyle w:val="2margrubrika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>Předmětem s</w:t>
      </w:r>
      <w:r w:rsidR="00440E15" w:rsidRPr="005B6F57">
        <w:rPr>
          <w:rFonts w:ascii="Arial" w:hAnsi="Arial" w:cs="Arial"/>
          <w:b w:val="0"/>
          <w:u w:val="none"/>
        </w:rPr>
        <w:t>tavb</w:t>
      </w:r>
      <w:r>
        <w:rPr>
          <w:rFonts w:ascii="Arial" w:hAnsi="Arial" w:cs="Arial"/>
          <w:b w:val="0"/>
          <w:u w:val="none"/>
        </w:rPr>
        <w:t>y</w:t>
      </w:r>
      <w:r w:rsidR="00440E15" w:rsidRPr="005B6F57">
        <w:rPr>
          <w:rFonts w:ascii="Arial" w:hAnsi="Arial" w:cs="Arial"/>
          <w:b w:val="0"/>
          <w:u w:val="none"/>
        </w:rPr>
        <w:t xml:space="preserve"> </w:t>
      </w:r>
      <w:r>
        <w:rPr>
          <w:rFonts w:ascii="Arial" w:hAnsi="Arial" w:cs="Arial"/>
          <w:b w:val="0"/>
          <w:u w:val="none"/>
        </w:rPr>
        <w:t xml:space="preserve">je </w:t>
      </w:r>
      <w:r w:rsidRPr="000C0BC1">
        <w:rPr>
          <w:rFonts w:ascii="Arial" w:hAnsi="Arial" w:cs="Arial"/>
          <w:b w:val="0"/>
          <w:u w:val="none"/>
        </w:rPr>
        <w:t xml:space="preserve">rekonstrukce propustku ev. č. 345-015P na silnici II/345 v Kraborovicích, který převádí bezejmenný tok ve správě Povodí Labe. Rekonstrukce spočívá v odstranění stávajícího propustku, který bude nahrazen ocelovým tubusem (světlá šířka 1890 mm, světlá výška 1550 mm, délka 15,65 m). Na straně výtoku je navrženo kolmé </w:t>
      </w:r>
      <w:proofErr w:type="spellStart"/>
      <w:r w:rsidRPr="000C0BC1">
        <w:rPr>
          <w:rFonts w:ascii="Arial" w:hAnsi="Arial" w:cs="Arial"/>
          <w:b w:val="0"/>
          <w:u w:val="none"/>
        </w:rPr>
        <w:t>gabionové</w:t>
      </w:r>
      <w:proofErr w:type="spellEnd"/>
      <w:r w:rsidRPr="000C0BC1">
        <w:rPr>
          <w:rFonts w:ascii="Arial" w:hAnsi="Arial" w:cs="Arial"/>
          <w:b w:val="0"/>
          <w:u w:val="none"/>
        </w:rPr>
        <w:t xml:space="preserve"> čelo v délce 9 m, max. konstrukční výška 3,5 m založené do </w:t>
      </w:r>
      <w:proofErr w:type="spellStart"/>
      <w:r w:rsidRPr="000C0BC1">
        <w:rPr>
          <w:rFonts w:ascii="Arial" w:hAnsi="Arial" w:cs="Arial"/>
          <w:b w:val="0"/>
          <w:u w:val="none"/>
        </w:rPr>
        <w:t>gabionového</w:t>
      </w:r>
      <w:proofErr w:type="spellEnd"/>
      <w:r w:rsidRPr="000C0BC1">
        <w:rPr>
          <w:rFonts w:ascii="Arial" w:hAnsi="Arial" w:cs="Arial"/>
          <w:b w:val="0"/>
          <w:u w:val="none"/>
        </w:rPr>
        <w:t xml:space="preserve"> křídla, na straně nátoku je navrženo šikmé čelo a je zde navrženo opevnění svahu násypu dlažbou z lomového kamene do betonu. Dojde k úpravě svahu, pročištění příkopu, rozšíření koruny komunikace.</w:t>
      </w:r>
    </w:p>
    <w:p w14:paraId="02857A4B" w14:textId="77777777" w:rsidR="000C0BC1" w:rsidRDefault="000C0BC1" w:rsidP="000C0BC1">
      <w:pPr>
        <w:pStyle w:val="2margrubrika"/>
        <w:rPr>
          <w:rFonts w:ascii="Arial" w:hAnsi="Arial" w:cs="Arial"/>
          <w:b w:val="0"/>
          <w:u w:val="none"/>
        </w:rPr>
      </w:pPr>
      <w:r w:rsidRPr="000C0BC1">
        <w:rPr>
          <w:rFonts w:ascii="Arial" w:hAnsi="Arial" w:cs="Arial"/>
          <w:b w:val="0"/>
          <w:u w:val="none"/>
        </w:rPr>
        <w:t>Celková délka úpravy vozovky pro nové šířkového uspořádání S 7,5/70 je 87,5 m.</w:t>
      </w:r>
    </w:p>
    <w:p w14:paraId="2CDA40AF" w14:textId="77777777" w:rsidR="000C0BC1" w:rsidRDefault="000C0BC1" w:rsidP="000C0BC1">
      <w:pPr>
        <w:pStyle w:val="2margrubrika"/>
        <w:rPr>
          <w:rFonts w:ascii="Arial" w:hAnsi="Arial" w:cs="Arial"/>
          <w:b w:val="0"/>
          <w:u w:val="none"/>
        </w:rPr>
      </w:pPr>
    </w:p>
    <w:p w14:paraId="3DD62365" w14:textId="3927E8A8" w:rsidR="00440E15" w:rsidRPr="000C0BC1" w:rsidRDefault="000C0BC1" w:rsidP="000C0BC1">
      <w:pPr>
        <w:pStyle w:val="2margrubrika"/>
        <w:rPr>
          <w:rFonts w:ascii="Arial" w:hAnsi="Arial" w:cs="Arial"/>
          <w:b w:val="0"/>
          <w:u w:val="none"/>
        </w:rPr>
      </w:pPr>
      <w:r w:rsidRPr="000C0BC1">
        <w:rPr>
          <w:rFonts w:ascii="Arial" w:eastAsia="MS Mincho" w:hAnsi="Arial" w:cs="Arial"/>
          <w:b w:val="0"/>
          <w:u w:val="none"/>
        </w:rPr>
        <w:t>Stavba bude realizována dle projektové dokumentace II/345 Golčův Jeníkov – Ždírec nad Doubravou, propustek 345-015P, Kraborovice zpracované ve stupni PDPS společností VYSPLAN, s. r. o., 8. března 4812/2a, 586 01 Jihlava, IČO 27717089 v roce 2019.</w:t>
      </w:r>
    </w:p>
    <w:p w14:paraId="0C247409" w14:textId="77777777" w:rsidR="000C0BC1" w:rsidRDefault="000C0BC1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5428A18A" w14:textId="23683B3B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lastRenderedPageBreak/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5170B7">
        <w:rPr>
          <w:rFonts w:ascii="Arial" w:hAnsi="Arial" w:cs="Arial"/>
          <w:sz w:val="22"/>
          <w:szCs w:val="22"/>
        </w:rPr>
        <w:t xml:space="preserve">rekonstrukce </w:t>
      </w:r>
      <w:r w:rsidR="000C0BC1">
        <w:rPr>
          <w:rFonts w:ascii="Arial" w:hAnsi="Arial" w:cs="Arial"/>
          <w:sz w:val="22"/>
          <w:szCs w:val="22"/>
        </w:rPr>
        <w:t>propustku</w:t>
      </w:r>
      <w:r w:rsidR="00745E32">
        <w:rPr>
          <w:rFonts w:ascii="Arial" w:hAnsi="Arial" w:cs="Arial"/>
          <w:sz w:val="22"/>
          <w:szCs w:val="22"/>
        </w:rPr>
        <w:t xml:space="preserve">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34EA4D6C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0C0BC1">
        <w:rPr>
          <w:rFonts w:ascii="Arial" w:hAnsi="Arial" w:cs="Arial"/>
          <w:sz w:val="22"/>
          <w:szCs w:val="22"/>
        </w:rPr>
        <w:t>34</w:t>
      </w:r>
      <w:r w:rsidR="005170B7">
        <w:rPr>
          <w:rFonts w:ascii="Arial" w:hAnsi="Arial" w:cs="Arial"/>
          <w:sz w:val="22"/>
          <w:szCs w:val="22"/>
        </w:rPr>
        <w:t>5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0C0BC1">
        <w:rPr>
          <w:rFonts w:ascii="Arial" w:hAnsi="Arial" w:cs="Arial"/>
          <w:sz w:val="22"/>
          <w:szCs w:val="22"/>
        </w:rPr>
        <w:t>Havlíčkův Brod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4C8718D2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0C0BC1">
        <w:rPr>
          <w:rFonts w:ascii="Arial" w:hAnsi="Arial" w:cs="Arial"/>
          <w:sz w:val="22"/>
          <w:szCs w:val="22"/>
        </w:rPr>
        <w:t>3</w:t>
      </w:r>
      <w:r w:rsidRPr="005258C8">
        <w:rPr>
          <w:rFonts w:ascii="Arial" w:hAnsi="Arial" w:cs="Arial"/>
          <w:sz w:val="22"/>
          <w:szCs w:val="22"/>
        </w:rPr>
        <w:t> </w:t>
      </w:r>
      <w:r w:rsidR="000C0BC1">
        <w:rPr>
          <w:rFonts w:ascii="Arial" w:hAnsi="Arial" w:cs="Arial"/>
          <w:sz w:val="22"/>
          <w:szCs w:val="22"/>
        </w:rPr>
        <w:t>690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666B9400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EC1C24">
        <w:rPr>
          <w:rFonts w:ascii="Arial" w:hAnsi="Arial" w:cs="Arial"/>
          <w:sz w:val="22"/>
          <w:szCs w:val="22"/>
        </w:rPr>
        <w:t>75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629B6C5F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882389">
        <w:rPr>
          <w:rFonts w:ascii="Arial" w:hAnsi="Arial" w:cs="Arial"/>
          <w:sz w:val="22"/>
          <w:szCs w:val="22"/>
        </w:rPr>
        <w:t>4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20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0C0BC1">
        <w:rPr>
          <w:rFonts w:ascii="Arial" w:hAnsi="Arial" w:cs="Arial"/>
          <w:sz w:val="22"/>
          <w:szCs w:val="22"/>
        </w:rPr>
        <w:t>08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5170B7">
        <w:rPr>
          <w:rFonts w:ascii="Arial" w:hAnsi="Arial" w:cs="Arial"/>
          <w:sz w:val="22"/>
          <w:szCs w:val="22"/>
        </w:rPr>
        <w:t>0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0A582A1F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73FE4A0E" w14:textId="67FA1526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77777777" w:rsidR="00B124FA" w:rsidRPr="00C743A3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2FF655D7" w14:textId="77777777" w:rsidR="00800000" w:rsidRDefault="00800000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16B630C5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CC2804" w:rsidRPr="00CC2804">
        <w:rPr>
          <w:rFonts w:ascii="Arial" w:hAnsi="Arial" w:cs="Arial"/>
          <w:b/>
          <w:bCs/>
          <w:sz w:val="22"/>
          <w:szCs w:val="22"/>
        </w:rPr>
        <w:t>Skuhrov – most</w:t>
      </w:r>
    </w:p>
    <w:p w14:paraId="1FEE92F7" w14:textId="2275B761" w:rsidR="00544132" w:rsidRPr="00544132" w:rsidRDefault="00CC2804" w:rsidP="00CC2804">
      <w:pPr>
        <w:spacing w:line="264" w:lineRule="auto"/>
        <w:jc w:val="both"/>
        <w:rPr>
          <w:rFonts w:ascii="Arial" w:hAnsi="Arial" w:cs="Arial"/>
          <w:sz w:val="8"/>
          <w:szCs w:val="8"/>
        </w:rPr>
      </w:pPr>
      <w:r>
        <w:rPr>
          <w:rFonts w:ascii="Arial" w:eastAsia="MS Mincho" w:hAnsi="Arial" w:cs="Arial"/>
          <w:sz w:val="22"/>
          <w:szCs w:val="22"/>
        </w:rPr>
        <w:t xml:space="preserve">Předmětem stavby je </w:t>
      </w:r>
      <w:r w:rsidRPr="00CC2804">
        <w:rPr>
          <w:rFonts w:ascii="Arial" w:eastAsia="MS Mincho" w:hAnsi="Arial" w:cs="Arial"/>
          <w:sz w:val="22"/>
          <w:szCs w:val="22"/>
        </w:rPr>
        <w:t xml:space="preserve">rekonstrukce mostu ev. č. 38-058a ve Skuhrově (nadjezd nad silnicí I/38) spočívající v odstranění mostního svršku až na nosnou konstrukci, ubourání závěrné zídky a vrchu křídel (po úroveň vrchu úložného prahu). Zřízení spřažené desky a vybetonování závěrných zdí a křídel, položení hydroizolace, drenáží, instalace odvodňovačů, mostních závěrů, betonáž říms a položení vozovkových vrstev, instalace zábradlí. Spodní stavba bude </w:t>
      </w:r>
      <w:proofErr w:type="spellStart"/>
      <w:r w:rsidRPr="00CC2804">
        <w:rPr>
          <w:rFonts w:ascii="Arial" w:eastAsia="MS Mincho" w:hAnsi="Arial" w:cs="Arial"/>
          <w:sz w:val="22"/>
          <w:szCs w:val="22"/>
        </w:rPr>
        <w:t>otryskána</w:t>
      </w:r>
      <w:proofErr w:type="spellEnd"/>
      <w:r w:rsidRPr="00CC2804">
        <w:rPr>
          <w:rFonts w:ascii="Arial" w:eastAsia="MS Mincho" w:hAnsi="Arial" w:cs="Arial"/>
          <w:sz w:val="22"/>
          <w:szCs w:val="22"/>
        </w:rPr>
        <w:t xml:space="preserve"> a přibetonována stříkaným betonem s kotvenou kari sítí. Budou zřízeny nové odvodňovací skluzy z lomového kamene s vyústěním do stávajících zpevněných rigolů podél komunikace I/38. Součástí stavby jsou úpravy komunikace v předpolích směrem do obce v délce cca 22 m a ve směru k I/38 v délce cca 47m.</w:t>
      </w:r>
    </w:p>
    <w:p w14:paraId="59124B7C" w14:textId="014B7F54" w:rsidR="00544132" w:rsidRDefault="00CC2804" w:rsidP="00544132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CC2804">
        <w:rPr>
          <w:rFonts w:ascii="Arial" w:hAnsi="Arial" w:cs="Arial"/>
          <w:sz w:val="22"/>
          <w:szCs w:val="22"/>
        </w:rPr>
        <w:t xml:space="preserve">Stavba bude realizována dle projektové dokumentace Skuhrov – most, PD zpracované ve stupni PDPS společností </w:t>
      </w:r>
      <w:proofErr w:type="spellStart"/>
      <w:r w:rsidRPr="00CC2804">
        <w:rPr>
          <w:rFonts w:ascii="Arial" w:hAnsi="Arial" w:cs="Arial"/>
          <w:sz w:val="22"/>
          <w:szCs w:val="22"/>
        </w:rPr>
        <w:t>Rušar</w:t>
      </w:r>
      <w:proofErr w:type="spellEnd"/>
      <w:r w:rsidRPr="00CC2804">
        <w:rPr>
          <w:rFonts w:ascii="Arial" w:hAnsi="Arial" w:cs="Arial"/>
          <w:sz w:val="22"/>
          <w:szCs w:val="22"/>
        </w:rPr>
        <w:t xml:space="preserve"> mosty, s.r.o., Majdalenky 853/19, 638 00 Brno, IČO 29362393 v roce 2019.</w:t>
      </w:r>
    </w:p>
    <w:p w14:paraId="19BD1682" w14:textId="77777777" w:rsidR="004D6B16" w:rsidRDefault="004D6B16" w:rsidP="00B40C7E">
      <w:pPr>
        <w:ind w:left="4678" w:hanging="4678"/>
        <w:rPr>
          <w:rFonts w:ascii="Arial" w:hAnsi="Arial" w:cs="Arial"/>
          <w:sz w:val="22"/>
          <w:szCs w:val="22"/>
        </w:rPr>
      </w:pPr>
    </w:p>
    <w:p w14:paraId="06153E9D" w14:textId="278DDC0B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643539">
        <w:rPr>
          <w:rFonts w:ascii="Arial" w:hAnsi="Arial" w:cs="Arial"/>
          <w:sz w:val="22"/>
          <w:szCs w:val="22"/>
        </w:rPr>
        <w:t>mostu</w:t>
      </w:r>
    </w:p>
    <w:p w14:paraId="780FC827" w14:textId="53B788F3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643539">
        <w:rPr>
          <w:rFonts w:ascii="Arial" w:hAnsi="Arial" w:cs="Arial"/>
          <w:sz w:val="22"/>
          <w:szCs w:val="22"/>
        </w:rPr>
        <w:t xml:space="preserve">nadjezd nad </w:t>
      </w:r>
      <w:r>
        <w:rPr>
          <w:rFonts w:ascii="Arial" w:hAnsi="Arial" w:cs="Arial"/>
          <w:sz w:val="22"/>
          <w:szCs w:val="22"/>
        </w:rPr>
        <w:t>s</w:t>
      </w:r>
      <w:r w:rsidRPr="005258C8">
        <w:rPr>
          <w:rFonts w:ascii="Arial" w:hAnsi="Arial" w:cs="Arial"/>
          <w:sz w:val="22"/>
          <w:szCs w:val="22"/>
        </w:rPr>
        <w:t>ilnic</w:t>
      </w:r>
      <w:r w:rsidR="00643539">
        <w:rPr>
          <w:rFonts w:ascii="Arial" w:hAnsi="Arial" w:cs="Arial"/>
          <w:sz w:val="22"/>
          <w:szCs w:val="22"/>
        </w:rPr>
        <w:t>í</w:t>
      </w:r>
      <w:r w:rsidRPr="005258C8">
        <w:rPr>
          <w:rFonts w:ascii="Arial" w:hAnsi="Arial" w:cs="Arial"/>
          <w:sz w:val="22"/>
          <w:szCs w:val="22"/>
        </w:rPr>
        <w:t xml:space="preserve"> I/</w:t>
      </w:r>
      <w:r w:rsidR="000D196D">
        <w:rPr>
          <w:rFonts w:ascii="Arial" w:hAnsi="Arial" w:cs="Arial"/>
          <w:sz w:val="22"/>
          <w:szCs w:val="22"/>
        </w:rPr>
        <w:t>3</w:t>
      </w:r>
      <w:r w:rsidR="00643539">
        <w:rPr>
          <w:rFonts w:ascii="Arial" w:hAnsi="Arial" w:cs="Arial"/>
          <w:sz w:val="22"/>
          <w:szCs w:val="22"/>
        </w:rPr>
        <w:t>8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643539">
        <w:rPr>
          <w:rFonts w:ascii="Arial" w:hAnsi="Arial" w:cs="Arial"/>
          <w:sz w:val="22"/>
          <w:szCs w:val="22"/>
        </w:rPr>
        <w:t>Havlíčkův Brod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53BF1899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43539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</w:t>
      </w:r>
      <w:r w:rsidR="00643539">
        <w:rPr>
          <w:rFonts w:ascii="Arial" w:hAnsi="Arial" w:cs="Arial"/>
          <w:sz w:val="22"/>
          <w:szCs w:val="22"/>
        </w:rPr>
        <w:t>3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51D1289C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43539">
        <w:rPr>
          <w:rFonts w:ascii="Arial" w:hAnsi="Arial" w:cs="Arial"/>
          <w:sz w:val="22"/>
          <w:szCs w:val="22"/>
        </w:rPr>
        <w:t>90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67A2C13A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DE17E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/2020 – </w:t>
      </w:r>
      <w:r w:rsidR="000D196D">
        <w:rPr>
          <w:rFonts w:ascii="Arial" w:hAnsi="Arial" w:cs="Arial"/>
          <w:sz w:val="22"/>
          <w:szCs w:val="22"/>
        </w:rPr>
        <w:t>0</w:t>
      </w:r>
      <w:r w:rsidR="00643539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/202</w:t>
      </w:r>
      <w:r w:rsidR="00643539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4392ADBB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6D1FCA61" w14:textId="1AE66C2E" w:rsidR="009264CD" w:rsidRDefault="009264CD" w:rsidP="00B40C7E">
      <w:pPr>
        <w:jc w:val="both"/>
        <w:rPr>
          <w:rFonts w:ascii="Arial" w:hAnsi="Arial" w:cs="Arial"/>
          <w:sz w:val="22"/>
          <w:szCs w:val="22"/>
        </w:rPr>
      </w:pPr>
    </w:p>
    <w:p w14:paraId="14D0DB9C" w14:textId="3860B7DA" w:rsidR="009264CD" w:rsidRDefault="009264CD" w:rsidP="00B40C7E">
      <w:pPr>
        <w:jc w:val="both"/>
        <w:rPr>
          <w:rFonts w:ascii="Arial" w:hAnsi="Arial" w:cs="Arial"/>
          <w:sz w:val="22"/>
          <w:szCs w:val="22"/>
        </w:rPr>
      </w:pPr>
    </w:p>
    <w:p w14:paraId="5D3A946D" w14:textId="4FD700BB" w:rsidR="009264CD" w:rsidRDefault="009264CD" w:rsidP="009264CD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3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1A55F6" w:rsidRPr="001A55F6">
        <w:rPr>
          <w:rFonts w:ascii="Arial" w:hAnsi="Arial" w:cs="Arial"/>
          <w:b/>
          <w:bCs/>
          <w:sz w:val="22"/>
          <w:szCs w:val="22"/>
        </w:rPr>
        <w:t>II/354 Radostín nad Oslavou – opěrná zeď</w:t>
      </w:r>
    </w:p>
    <w:p w14:paraId="48909E5B" w14:textId="58A310BE" w:rsidR="001A55F6" w:rsidRPr="001A55F6" w:rsidRDefault="008970F7" w:rsidP="001A55F6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Jedná se o </w:t>
      </w:r>
      <w:r w:rsidR="001A55F6" w:rsidRPr="001A55F6">
        <w:rPr>
          <w:rFonts w:ascii="Arial" w:eastAsia="MS Mincho" w:hAnsi="Arial" w:cs="Arial"/>
          <w:sz w:val="22"/>
          <w:szCs w:val="22"/>
        </w:rPr>
        <w:t xml:space="preserve">novostavbu opěrné zdi. Stávající kamenná opěrná zeď bude odstraněna a nahrazena novou z </w:t>
      </w:r>
      <w:proofErr w:type="spellStart"/>
      <w:r w:rsidR="001A55F6" w:rsidRPr="001A55F6">
        <w:rPr>
          <w:rFonts w:ascii="Arial" w:eastAsia="MS Mincho" w:hAnsi="Arial" w:cs="Arial"/>
          <w:sz w:val="22"/>
          <w:szCs w:val="22"/>
        </w:rPr>
        <w:t>gabionů</w:t>
      </w:r>
      <w:proofErr w:type="spellEnd"/>
      <w:r w:rsidR="001A55F6" w:rsidRPr="001A55F6">
        <w:rPr>
          <w:rFonts w:ascii="Arial" w:eastAsia="MS Mincho" w:hAnsi="Arial" w:cs="Arial"/>
          <w:sz w:val="22"/>
          <w:szCs w:val="22"/>
        </w:rPr>
        <w:t xml:space="preserve">. </w:t>
      </w:r>
      <w:proofErr w:type="spellStart"/>
      <w:r w:rsidR="001A55F6" w:rsidRPr="001A55F6">
        <w:rPr>
          <w:rFonts w:ascii="Arial" w:eastAsia="MS Mincho" w:hAnsi="Arial" w:cs="Arial"/>
          <w:sz w:val="22"/>
          <w:szCs w:val="22"/>
        </w:rPr>
        <w:t>Gabionová</w:t>
      </w:r>
      <w:proofErr w:type="spellEnd"/>
      <w:r w:rsidR="001A55F6" w:rsidRPr="001A55F6">
        <w:rPr>
          <w:rFonts w:ascii="Arial" w:eastAsia="MS Mincho" w:hAnsi="Arial" w:cs="Arial"/>
          <w:sz w:val="22"/>
          <w:szCs w:val="22"/>
        </w:rPr>
        <w:t xml:space="preserve"> zeď bude přímá s lokálními zlomy. Výška stěny je proměnná, odvozena je z nivelety komunikace II/354 a III/35425, výška stěny je 1.50-6.50 m. Délka opěrné zdi je 101,00 m. Na komunikaci II/354 bude obnoven kryt s recyklací podkladní vrstvy. Výškově i směrově bude zachováno stávající vedení trasy, budou upraveny lokální imperfekce. Celková délka úpravy komunikace je 400.00 m.  Na komunikaci III/35425 bude směrově i výškově zachováno stávající vedení.</w:t>
      </w:r>
      <w:r w:rsidR="001A55F6">
        <w:rPr>
          <w:rFonts w:ascii="Arial" w:eastAsia="MS Mincho" w:hAnsi="Arial" w:cs="Arial"/>
          <w:sz w:val="22"/>
          <w:szCs w:val="22"/>
        </w:rPr>
        <w:t xml:space="preserve"> </w:t>
      </w:r>
    </w:p>
    <w:p w14:paraId="6FDC5423" w14:textId="77777777" w:rsidR="008970F7" w:rsidRPr="0035350B" w:rsidRDefault="008970F7" w:rsidP="008970F7">
      <w:pPr>
        <w:pStyle w:val="Zkladntextodsazen21"/>
        <w:ind w:left="0" w:firstLine="0"/>
        <w:rPr>
          <w:rFonts w:ascii="Arial" w:hAnsi="Arial" w:cs="Arial"/>
          <w:sz w:val="8"/>
          <w:szCs w:val="8"/>
        </w:rPr>
      </w:pPr>
    </w:p>
    <w:p w14:paraId="147A9C07" w14:textId="77777777" w:rsidR="001A55F6" w:rsidRPr="001A55F6" w:rsidRDefault="001A55F6" w:rsidP="001A55F6">
      <w:pPr>
        <w:jc w:val="both"/>
        <w:rPr>
          <w:rFonts w:ascii="Arial" w:hAnsi="Arial" w:cs="Arial"/>
          <w:sz w:val="22"/>
          <w:szCs w:val="22"/>
        </w:rPr>
      </w:pPr>
      <w:r w:rsidRPr="001A55F6">
        <w:rPr>
          <w:rFonts w:ascii="Arial" w:hAnsi="Arial" w:cs="Arial"/>
          <w:sz w:val="22"/>
          <w:szCs w:val="22"/>
        </w:rPr>
        <w:t xml:space="preserve">Stavba bude realizována dle projektové dokumentace „II/354 Radostín nad Oslavou – opěrná zeď v km 52,230-52,380“, vypracované společností </w:t>
      </w:r>
      <w:proofErr w:type="spellStart"/>
      <w:r w:rsidRPr="001A55F6">
        <w:rPr>
          <w:rFonts w:ascii="Arial" w:hAnsi="Arial" w:cs="Arial"/>
          <w:sz w:val="22"/>
          <w:szCs w:val="22"/>
        </w:rPr>
        <w:t>Rušar</w:t>
      </w:r>
      <w:proofErr w:type="spellEnd"/>
      <w:r w:rsidRPr="001A55F6">
        <w:rPr>
          <w:rFonts w:ascii="Arial" w:hAnsi="Arial" w:cs="Arial"/>
          <w:sz w:val="22"/>
          <w:szCs w:val="22"/>
        </w:rPr>
        <w:t xml:space="preserve"> mosty s. r.o., Majdalenky 853/19, </w:t>
      </w:r>
    </w:p>
    <w:p w14:paraId="7294B727" w14:textId="3EC07D07" w:rsidR="008970F7" w:rsidRDefault="001A55F6" w:rsidP="001A55F6">
      <w:pPr>
        <w:jc w:val="both"/>
        <w:rPr>
          <w:rFonts w:ascii="Arial" w:hAnsi="Arial" w:cs="Arial"/>
          <w:sz w:val="22"/>
          <w:szCs w:val="22"/>
        </w:rPr>
      </w:pPr>
      <w:r w:rsidRPr="001A55F6">
        <w:rPr>
          <w:rFonts w:ascii="Arial" w:hAnsi="Arial" w:cs="Arial"/>
          <w:sz w:val="22"/>
          <w:szCs w:val="22"/>
        </w:rPr>
        <w:t>638 00 Brno, IČO 29362393 ve stupni projektové dokumentace pro stavební povolení + dokumentace pro provádění stavby vč. soupisu prací v 09/2018 (dále též „DPS + PDPS“).</w:t>
      </w:r>
      <w:r w:rsidR="008970F7">
        <w:rPr>
          <w:rFonts w:ascii="Arial" w:eastAsia="MS Mincho" w:hAnsi="Arial" w:cs="Arial"/>
          <w:sz w:val="22"/>
          <w:szCs w:val="22"/>
        </w:rPr>
        <w:t xml:space="preserve"> </w:t>
      </w:r>
      <w:r w:rsidR="008970F7">
        <w:rPr>
          <w:rFonts w:ascii="Arial" w:hAnsi="Arial" w:cs="Arial"/>
          <w:sz w:val="22"/>
          <w:szCs w:val="22"/>
        </w:rPr>
        <w:t xml:space="preserve"> </w:t>
      </w:r>
    </w:p>
    <w:p w14:paraId="7C0BC76B" w14:textId="3F443A08" w:rsidR="008970F7" w:rsidRPr="005258C8" w:rsidRDefault="008970F7" w:rsidP="008970F7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lastRenderedPageBreak/>
        <w:t>Druh stavby:</w:t>
      </w:r>
      <w:r>
        <w:rPr>
          <w:rFonts w:ascii="Arial" w:hAnsi="Arial" w:cs="Arial"/>
          <w:sz w:val="22"/>
          <w:szCs w:val="22"/>
        </w:rPr>
        <w:tab/>
      </w:r>
      <w:r w:rsidR="001A55F6">
        <w:rPr>
          <w:rFonts w:ascii="Arial" w:hAnsi="Arial" w:cs="Arial"/>
          <w:sz w:val="22"/>
          <w:szCs w:val="22"/>
        </w:rPr>
        <w:t>novostavba opěrné zdi</w:t>
      </w:r>
    </w:p>
    <w:p w14:paraId="6AEE3B7F" w14:textId="164C01D8" w:rsidR="008970F7" w:rsidRPr="005258C8" w:rsidRDefault="008970F7" w:rsidP="008970F7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>
        <w:rPr>
          <w:rFonts w:ascii="Arial" w:hAnsi="Arial" w:cs="Arial"/>
          <w:sz w:val="22"/>
          <w:szCs w:val="22"/>
        </w:rPr>
        <w:t>3</w:t>
      </w:r>
      <w:r w:rsidR="001A55F6">
        <w:rPr>
          <w:rFonts w:ascii="Arial" w:hAnsi="Arial" w:cs="Arial"/>
          <w:sz w:val="22"/>
          <w:szCs w:val="22"/>
        </w:rPr>
        <w:t>54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1A55F6">
        <w:rPr>
          <w:rFonts w:ascii="Arial" w:hAnsi="Arial" w:cs="Arial"/>
          <w:sz w:val="22"/>
          <w:szCs w:val="22"/>
        </w:rPr>
        <w:t>Žďár nad Sázavou</w:t>
      </w:r>
    </w:p>
    <w:p w14:paraId="506D5911" w14:textId="77777777" w:rsidR="008970F7" w:rsidRPr="005258C8" w:rsidRDefault="008970F7" w:rsidP="008970F7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0DFECA9A" w14:textId="62CFF649" w:rsidR="008970F7" w:rsidRPr="005258C8" w:rsidRDefault="008970F7" w:rsidP="008970F7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</w:t>
      </w:r>
      <w:r w:rsidR="001A55F6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</w:t>
      </w:r>
      <w:r w:rsidR="001A55F6">
        <w:rPr>
          <w:rFonts w:ascii="Arial" w:hAnsi="Arial" w:cs="Arial"/>
          <w:sz w:val="22"/>
          <w:szCs w:val="22"/>
        </w:rPr>
        <w:t>9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F3F3B" w14:textId="321F0CD1" w:rsidR="008970F7" w:rsidRPr="005258C8" w:rsidRDefault="008970F7" w:rsidP="008970F7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</w:t>
      </w:r>
      <w:r w:rsidR="001A55F6">
        <w:rPr>
          <w:rFonts w:ascii="Arial" w:hAnsi="Arial" w:cs="Arial"/>
          <w:sz w:val="22"/>
          <w:szCs w:val="22"/>
        </w:rPr>
        <w:t>0</w:t>
      </w:r>
      <w:r w:rsidR="00EC1C24">
        <w:rPr>
          <w:rFonts w:ascii="Arial" w:hAnsi="Arial" w:cs="Arial"/>
          <w:sz w:val="22"/>
          <w:szCs w:val="22"/>
        </w:rPr>
        <w:t>5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18196046" w14:textId="16F9AC18" w:rsidR="008970F7" w:rsidRPr="005258C8" w:rsidRDefault="008970F7" w:rsidP="008970F7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88238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/2020 – 1</w:t>
      </w:r>
      <w:r w:rsidR="001A55F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/202</w:t>
      </w:r>
      <w:r w:rsidR="001A55F6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08F2CDC" w14:textId="77777777" w:rsidR="008970F7" w:rsidRDefault="008970F7" w:rsidP="008970F7">
      <w:pPr>
        <w:jc w:val="both"/>
        <w:rPr>
          <w:rFonts w:ascii="Arial" w:hAnsi="Arial" w:cs="Arial"/>
          <w:sz w:val="22"/>
          <w:szCs w:val="22"/>
        </w:rPr>
      </w:pPr>
    </w:p>
    <w:p w14:paraId="03CA302F" w14:textId="6FB1F1AD" w:rsidR="0090202C" w:rsidRPr="0090202C" w:rsidRDefault="0090202C" w:rsidP="0090202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stavby bude provedena </w:t>
      </w:r>
      <w:r w:rsidRPr="00360C10">
        <w:rPr>
          <w:rFonts w:ascii="Arial" w:hAnsi="Arial" w:cs="Arial"/>
          <w:sz w:val="22"/>
          <w:szCs w:val="22"/>
        </w:rPr>
        <w:t>rekonstrukce vodovodu a kanalizace vedo</w:t>
      </w:r>
      <w:r>
        <w:rPr>
          <w:rFonts w:ascii="Arial" w:hAnsi="Arial" w:cs="Arial"/>
          <w:sz w:val="22"/>
          <w:szCs w:val="22"/>
        </w:rPr>
        <w:t xml:space="preserve">ucí v tělese silnice III/35424. Zadavatelem této rekonstrukce je </w:t>
      </w:r>
      <w:r w:rsidRPr="0090202C">
        <w:rPr>
          <w:rFonts w:ascii="Arial" w:hAnsi="Arial" w:cs="Arial"/>
          <w:sz w:val="22"/>
          <w:szCs w:val="22"/>
        </w:rPr>
        <w:t>Svaz vodovodů a kanalizací Žďársko</w:t>
      </w:r>
      <w:r>
        <w:rPr>
          <w:rFonts w:ascii="Arial" w:hAnsi="Arial" w:cs="Arial"/>
          <w:sz w:val="22"/>
          <w:szCs w:val="22"/>
        </w:rPr>
        <w:t xml:space="preserve">, </w:t>
      </w:r>
      <w:r w:rsidRPr="0090202C">
        <w:rPr>
          <w:rFonts w:ascii="Arial" w:hAnsi="Arial" w:cs="Arial"/>
          <w:sz w:val="22"/>
          <w:szCs w:val="22"/>
        </w:rPr>
        <w:t>Vodárenská 2, 591 01 Žďár nad Sázavou</w:t>
      </w:r>
      <w:r>
        <w:rPr>
          <w:rFonts w:ascii="Arial" w:hAnsi="Arial" w:cs="Arial"/>
          <w:sz w:val="22"/>
          <w:szCs w:val="22"/>
        </w:rPr>
        <w:t xml:space="preserve">, IČO </w:t>
      </w:r>
      <w:r w:rsidRPr="00517CB7">
        <w:rPr>
          <w:rFonts w:ascii="Arial" w:hAnsi="Arial" w:cs="Arial"/>
          <w:sz w:val="22"/>
          <w:szCs w:val="22"/>
        </w:rPr>
        <w:t>43383513</w:t>
      </w:r>
      <w:r>
        <w:rPr>
          <w:rFonts w:ascii="Arial" w:hAnsi="Arial" w:cs="Arial"/>
          <w:sz w:val="22"/>
          <w:szCs w:val="22"/>
        </w:rPr>
        <w:t>. Tato rekonstrukce není předmětem výkonu činnosti koordinátora BOZP pro tuto část veřejné zakázky.</w:t>
      </w:r>
    </w:p>
    <w:p w14:paraId="68F5CBE0" w14:textId="44E05E90" w:rsidR="0090202C" w:rsidRDefault="0090202C" w:rsidP="008970F7">
      <w:pPr>
        <w:jc w:val="both"/>
        <w:rPr>
          <w:rFonts w:ascii="Arial" w:hAnsi="Arial" w:cs="Arial"/>
          <w:sz w:val="22"/>
          <w:szCs w:val="22"/>
        </w:rPr>
      </w:pPr>
    </w:p>
    <w:p w14:paraId="2FB8ACB8" w14:textId="4D29D719" w:rsidR="008970F7" w:rsidRDefault="008970F7" w:rsidP="008970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5AC6DC8B" w14:textId="77777777" w:rsidR="008970F7" w:rsidRDefault="008970F7" w:rsidP="008970F7">
      <w:pPr>
        <w:rPr>
          <w:rFonts w:ascii="Arial" w:hAnsi="Arial" w:cs="Arial"/>
          <w:sz w:val="22"/>
          <w:szCs w:val="22"/>
        </w:rPr>
      </w:pPr>
    </w:p>
    <w:p w14:paraId="1A07A833" w14:textId="77777777" w:rsidR="008970F7" w:rsidRDefault="008970F7" w:rsidP="008970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32CC6EFD" w14:textId="77777777" w:rsidR="008970F7" w:rsidRDefault="008970F7" w:rsidP="008970F7">
      <w:pPr>
        <w:rPr>
          <w:rFonts w:ascii="Arial" w:hAnsi="Arial" w:cs="Arial"/>
          <w:sz w:val="22"/>
          <w:szCs w:val="22"/>
        </w:rPr>
      </w:pPr>
    </w:p>
    <w:p w14:paraId="67CABE2B" w14:textId="77777777" w:rsidR="008970F7" w:rsidRDefault="008970F7" w:rsidP="008970F7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0AD99289" w14:textId="10200BFF" w:rsidR="009264CD" w:rsidRPr="004C4C59" w:rsidRDefault="009264CD" w:rsidP="00B40C7E">
      <w:pPr>
        <w:jc w:val="both"/>
        <w:rPr>
          <w:rFonts w:ascii="Arial" w:hAnsi="Arial" w:cs="Arial"/>
          <w:sz w:val="12"/>
          <w:szCs w:val="12"/>
        </w:rPr>
      </w:pPr>
    </w:p>
    <w:p w14:paraId="3878E2E5" w14:textId="321D37E9" w:rsidR="00E11BF4" w:rsidRDefault="00E11BF4" w:rsidP="00B40C7E">
      <w:pPr>
        <w:jc w:val="both"/>
        <w:rPr>
          <w:rFonts w:ascii="Arial" w:hAnsi="Arial" w:cs="Arial"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125D86F1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290E894B" w14:textId="77777777" w:rsidR="0035350B" w:rsidRDefault="0035350B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1C16ACDA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7222C3">
        <w:rPr>
          <w:rFonts w:ascii="Arial" w:hAnsi="Arial" w:cs="Arial"/>
          <w:sz w:val="22"/>
          <w:szCs w:val="22"/>
        </w:rPr>
        <w:t>27</w:t>
      </w:r>
      <w:r w:rsidR="0090202C">
        <w:rPr>
          <w:rFonts w:ascii="Arial" w:hAnsi="Arial" w:cs="Arial"/>
          <w:sz w:val="22"/>
          <w:szCs w:val="22"/>
        </w:rPr>
        <w:t>0</w:t>
      </w:r>
      <w:r w:rsidR="003E440F" w:rsidRPr="00AA56ED">
        <w:rPr>
          <w:rFonts w:ascii="Arial" w:hAnsi="Arial" w:cs="Arial"/>
          <w:sz w:val="22"/>
          <w:szCs w:val="22"/>
        </w:rPr>
        <w:t> 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CB1A8B" w:rsidRDefault="001068BC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85B3EE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21547799" w14:textId="77777777"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lastRenderedPageBreak/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7777777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22C3942D" w14:textId="4F082B1F" w:rsidR="00DF05EB" w:rsidRPr="00DF7C04" w:rsidRDefault="00DF05EB" w:rsidP="00956E5C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</w:t>
      </w:r>
      <w:r w:rsidRPr="00DF7C04">
        <w:rPr>
          <w:rFonts w:ascii="Arial" w:hAnsi="Arial" w:cs="Arial"/>
          <w:sz w:val="22"/>
          <w:szCs w:val="22"/>
        </w:rPr>
        <w:t>č. 309/2006 Sb.</w:t>
      </w:r>
      <w:r w:rsidR="002059CE">
        <w:rPr>
          <w:rFonts w:ascii="Arial" w:hAnsi="Arial" w:cs="Arial"/>
          <w:sz w:val="22"/>
          <w:szCs w:val="22"/>
        </w:rPr>
        <w:t xml:space="preserve">, </w:t>
      </w:r>
      <w:r w:rsidR="002059CE" w:rsidRPr="002059CE">
        <w:rPr>
          <w:rFonts w:ascii="Arial" w:hAnsi="Arial" w:cs="Arial"/>
          <w:sz w:val="22"/>
          <w:szCs w:val="22"/>
        </w:rPr>
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059CE">
        <w:rPr>
          <w:rFonts w:ascii="Arial" w:hAnsi="Arial" w:cs="Arial"/>
          <w:sz w:val="22"/>
          <w:szCs w:val="22"/>
        </w:rPr>
        <w:t>, ve znění pozdějších předpisů,</w:t>
      </w:r>
      <w:r w:rsidRPr="00DF7C04">
        <w:rPr>
          <w:rFonts w:ascii="Arial" w:hAnsi="Arial" w:cs="Arial"/>
          <w:sz w:val="22"/>
          <w:szCs w:val="22"/>
        </w:rPr>
        <w:t xml:space="preserve"> a podle nařízení vlády č. 592/2006 Sb</w:t>
      </w:r>
      <w:r w:rsidR="00B56E8E" w:rsidRPr="00DF7C04">
        <w:rPr>
          <w:rFonts w:ascii="Arial" w:hAnsi="Arial" w:cs="Arial"/>
          <w:sz w:val="22"/>
          <w:szCs w:val="22"/>
        </w:rPr>
        <w:t xml:space="preserve">., </w:t>
      </w:r>
      <w:r w:rsidR="00B56E8E" w:rsidRPr="00DF7C04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Pr="00DF7C04">
        <w:rPr>
          <w:rFonts w:ascii="Arial" w:hAnsi="Arial" w:cs="Arial"/>
          <w:sz w:val="22"/>
          <w:szCs w:val="22"/>
        </w:rPr>
        <w:t>.</w:t>
      </w:r>
    </w:p>
    <w:p w14:paraId="441849E7" w14:textId="77777777" w:rsidR="00BF50E0" w:rsidRPr="00985E1F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49801723" w14:textId="56B5CFF0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DD23C8">
        <w:rPr>
          <w:rFonts w:cs="Arial"/>
          <w:b/>
          <w:spacing w:val="-6"/>
          <w:szCs w:val="22"/>
        </w:rPr>
        <w:t>2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bez DPH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52047BB8" w14:textId="77777777" w:rsidR="00715BAB" w:rsidRPr="00032E57" w:rsidRDefault="00715BA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032E57">
        <w:rPr>
          <w:rFonts w:cs="Arial"/>
          <w:spacing w:val="-6"/>
          <w:szCs w:val="22"/>
        </w:rPr>
        <w:t xml:space="preserve">Přílohou </w:t>
      </w:r>
      <w:r w:rsidR="009C3771">
        <w:rPr>
          <w:rFonts w:cs="Arial"/>
          <w:spacing w:val="-6"/>
          <w:szCs w:val="22"/>
        </w:rPr>
        <w:t>tohoto seznamu budou minimálně dvě o</w:t>
      </w:r>
      <w:r w:rsidRPr="0096564A">
        <w:rPr>
          <w:rFonts w:cs="Arial"/>
          <w:spacing w:val="-6"/>
          <w:szCs w:val="22"/>
        </w:rPr>
        <w:t>svědčení</w:t>
      </w:r>
      <w:r w:rsidR="0096564A">
        <w:rPr>
          <w:rFonts w:cs="Arial"/>
          <w:spacing w:val="-6"/>
          <w:szCs w:val="22"/>
        </w:rPr>
        <w:t xml:space="preserve"> </w:t>
      </w:r>
      <w:r w:rsidR="00194B1C" w:rsidRPr="00194B1C">
        <w:rPr>
          <w:rFonts w:cs="Arial"/>
          <w:spacing w:val="-6"/>
          <w:szCs w:val="22"/>
        </w:rPr>
        <w:t>o</w:t>
      </w:r>
      <w:r w:rsidR="009C3771">
        <w:rPr>
          <w:rFonts w:cs="Arial"/>
          <w:spacing w:val="-6"/>
          <w:szCs w:val="22"/>
        </w:rPr>
        <w:t xml:space="preserve"> řádném poskytnutí a dokončení služeb v seznamu uvedených potvrzená objednatelem </w:t>
      </w:r>
      <w:r w:rsidR="004E4B84">
        <w:rPr>
          <w:rFonts w:cs="Arial"/>
          <w:spacing w:val="-6"/>
          <w:szCs w:val="22"/>
        </w:rPr>
        <w:t xml:space="preserve">těchto </w:t>
      </w:r>
      <w:r w:rsidR="009C3771">
        <w:rPr>
          <w:rFonts w:cs="Arial"/>
          <w:spacing w:val="-6"/>
          <w:szCs w:val="22"/>
        </w:rPr>
        <w:t>služeb</w:t>
      </w:r>
      <w:r w:rsidR="00194B1C" w:rsidRPr="00194B1C">
        <w:rPr>
          <w:rFonts w:cs="Arial"/>
          <w:spacing w:val="-6"/>
          <w:szCs w:val="22"/>
        </w:rPr>
        <w:t xml:space="preserve">. </w:t>
      </w:r>
    </w:p>
    <w:p w14:paraId="110B322A" w14:textId="77777777" w:rsidR="004728D7" w:rsidRDefault="00D92D47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4B122B">
        <w:rPr>
          <w:rFonts w:eastAsia="MS Mincho" w:cs="Arial"/>
          <w:szCs w:val="22"/>
        </w:rPr>
        <w:t>Dodavatel může při předkládání seznamu využít</w:t>
      </w:r>
      <w:r w:rsidR="004728D7" w:rsidRPr="004B122B">
        <w:rPr>
          <w:rFonts w:eastAsia="MS Mincho" w:cs="Arial"/>
          <w:szCs w:val="22"/>
        </w:rPr>
        <w:t xml:space="preserve"> </w:t>
      </w:r>
      <w:r w:rsidR="00CB4170" w:rsidRPr="004B122B">
        <w:rPr>
          <w:rFonts w:eastAsia="MS Mincho" w:cs="Arial"/>
          <w:szCs w:val="22"/>
        </w:rPr>
        <w:t xml:space="preserve">Formulář k prokázání splnění technické kvalifikace </w:t>
      </w:r>
      <w:r w:rsidR="004728D7" w:rsidRPr="004B122B">
        <w:rPr>
          <w:rFonts w:cs="Arial"/>
          <w:szCs w:val="22"/>
        </w:rPr>
        <w:t>(</w:t>
      </w:r>
      <w:r w:rsidR="00CD4FE8" w:rsidRPr="004B122B">
        <w:rPr>
          <w:rFonts w:cs="Arial"/>
          <w:szCs w:val="22"/>
        </w:rPr>
        <w:t>viz</w:t>
      </w:r>
      <w:r w:rsidR="00B77384" w:rsidRPr="004B122B">
        <w:rPr>
          <w:rFonts w:cs="Arial"/>
          <w:szCs w:val="22"/>
        </w:rPr>
        <w:t xml:space="preserve"> </w:t>
      </w:r>
      <w:r w:rsidR="00257552">
        <w:rPr>
          <w:rFonts w:cs="Arial"/>
          <w:szCs w:val="22"/>
        </w:rPr>
        <w:t xml:space="preserve">zadávací </w:t>
      </w:r>
      <w:r w:rsidR="00CB4170" w:rsidRPr="004B122B">
        <w:rPr>
          <w:rFonts w:cs="Arial"/>
          <w:szCs w:val="22"/>
        </w:rPr>
        <w:t>dokumentace</w:t>
      </w:r>
      <w:r w:rsidR="004728D7" w:rsidRPr="004B122B">
        <w:rPr>
          <w:rFonts w:cs="Arial"/>
          <w:szCs w:val="22"/>
        </w:rPr>
        <w:t xml:space="preserve">). </w:t>
      </w:r>
    </w:p>
    <w:p w14:paraId="3812937A" w14:textId="77777777" w:rsidR="00CB4170" w:rsidRPr="00077D1B" w:rsidRDefault="00CB4170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077D1B">
        <w:rPr>
          <w:rFonts w:eastAsia="MS Mincho" w:cs="Arial"/>
          <w:szCs w:val="22"/>
        </w:rPr>
        <w:t xml:space="preserve">Dodavatel je oprávněn předložit v nabídce dokumenty prokazující </w:t>
      </w:r>
      <w:r w:rsidR="00F73450">
        <w:rPr>
          <w:rFonts w:eastAsia="MS Mincho" w:cs="Arial"/>
          <w:szCs w:val="22"/>
        </w:rPr>
        <w:t xml:space="preserve">profesní a technickou </w:t>
      </w:r>
      <w:r w:rsidRPr="00077D1B">
        <w:rPr>
          <w:rFonts w:eastAsia="MS Mincho" w:cs="Arial"/>
          <w:szCs w:val="22"/>
        </w:rPr>
        <w:t xml:space="preserve">kvalifikaci v prostých kopiích. Zadavatel si vyhrazuje právo, před uzavřením příkazní smlouvy, vyzvat dodavatele k předložení originálů nebo úředně ověřených kopií těchto dokladů.  </w:t>
      </w:r>
    </w:p>
    <w:p w14:paraId="3BB07AEC" w14:textId="0A6F89CA" w:rsidR="00CD4FE8" w:rsidRDefault="00CD4FE8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405B9E2" w14:textId="7CE47FA8" w:rsidR="00DD23C8" w:rsidRDefault="00DD23C8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65025B2C" w14:textId="19BDB56F" w:rsidR="006133B0" w:rsidRDefault="006133B0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1DE62EB4" w14:textId="77777777" w:rsidR="006133B0" w:rsidRDefault="006133B0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C689423" w14:textId="77777777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Požadavky na způsob zpracování nabídkové ceny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5307EBD7" w14:textId="77777777" w:rsidR="007B69DA" w:rsidRPr="00F33912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Členění ceny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7BA2FDA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F33912">
        <w:rPr>
          <w:rFonts w:eastAsia="MS Mincho" w:cs="Arial"/>
          <w:szCs w:val="22"/>
        </w:rPr>
        <w:t xml:space="preserve"> v %) a nabídková cena včetně DPH. Nabídková cena v této skladbě bude uvedena </w:t>
      </w:r>
      <w:r w:rsidR="004B122B" w:rsidRPr="00CC53A0">
        <w:rPr>
          <w:rFonts w:eastAsia="MS Mincho" w:cs="Arial"/>
          <w:b/>
          <w:szCs w:val="22"/>
        </w:rPr>
        <w:t>v návrhu příkazní smlouvy</w:t>
      </w:r>
      <w:r w:rsidRPr="00CC53A0">
        <w:rPr>
          <w:rFonts w:eastAsia="MS Mincho" w:cs="Arial"/>
          <w:b/>
          <w:szCs w:val="22"/>
        </w:rPr>
        <w:t>.</w:t>
      </w:r>
    </w:p>
    <w:p w14:paraId="0CCA6889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4C18F4EF" w14:textId="77777777" w:rsidR="003B7933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Všechny náklady a výdaje spojené s vypracováním a předložením nabídky nese </w:t>
      </w:r>
      <w:r w:rsidR="004B122B">
        <w:rPr>
          <w:rFonts w:eastAsia="MS Mincho" w:cs="Arial"/>
          <w:szCs w:val="22"/>
        </w:rPr>
        <w:t>dodavatel</w:t>
      </w:r>
      <w:r w:rsidRPr="00F33912">
        <w:rPr>
          <w:rFonts w:eastAsia="MS Mincho" w:cs="Arial"/>
          <w:szCs w:val="22"/>
        </w:rPr>
        <w:t>.</w:t>
      </w:r>
    </w:p>
    <w:p w14:paraId="74795242" w14:textId="77777777" w:rsidR="001068BC" w:rsidRPr="00A43E16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16"/>
          <w:szCs w:val="16"/>
        </w:rPr>
      </w:pPr>
    </w:p>
    <w:p w14:paraId="6D559B38" w14:textId="77777777" w:rsidR="007B0FA8" w:rsidRPr="00F33912" w:rsidRDefault="00526109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f</w:t>
      </w:r>
      <w:r w:rsidR="0017462D" w:rsidRPr="00F33912">
        <w:rPr>
          <w:rFonts w:ascii="Arial" w:hAnsi="Arial" w:cs="Arial"/>
          <w:sz w:val="22"/>
          <w:szCs w:val="22"/>
        </w:rPr>
        <w:t>orm</w:t>
      </w:r>
      <w:r w:rsidRPr="00F33912">
        <w:rPr>
          <w:rFonts w:ascii="Arial" w:hAnsi="Arial" w:cs="Arial"/>
          <w:sz w:val="22"/>
          <w:szCs w:val="22"/>
        </w:rPr>
        <w:t>u</w:t>
      </w:r>
      <w:r w:rsidR="0017462D" w:rsidRPr="00F33912">
        <w:rPr>
          <w:rFonts w:ascii="Arial" w:hAnsi="Arial" w:cs="Arial"/>
          <w:sz w:val="22"/>
          <w:szCs w:val="22"/>
        </w:rPr>
        <w:t xml:space="preserve"> zpracování</w:t>
      </w:r>
      <w:r w:rsidR="00B15830" w:rsidRPr="00F33912">
        <w:rPr>
          <w:rFonts w:ascii="Arial" w:hAnsi="Arial" w:cs="Arial"/>
          <w:sz w:val="22"/>
          <w:szCs w:val="22"/>
        </w:rPr>
        <w:t xml:space="preserve"> </w:t>
      </w:r>
      <w:r w:rsidR="0017462D" w:rsidRPr="00F33912">
        <w:rPr>
          <w:rFonts w:ascii="Arial" w:hAnsi="Arial" w:cs="Arial"/>
          <w:sz w:val="22"/>
          <w:szCs w:val="22"/>
        </w:rPr>
        <w:t>nabídky</w:t>
      </w:r>
      <w:r w:rsidR="000F59CE">
        <w:rPr>
          <w:rFonts w:ascii="Arial" w:hAnsi="Arial" w:cs="Arial"/>
          <w:sz w:val="22"/>
          <w:szCs w:val="22"/>
        </w:rPr>
        <w:t xml:space="preserve"> a její</w:t>
      </w:r>
      <w:r w:rsidRPr="00F33912">
        <w:rPr>
          <w:rFonts w:ascii="Arial" w:hAnsi="Arial" w:cs="Arial"/>
          <w:sz w:val="22"/>
          <w:szCs w:val="22"/>
        </w:rPr>
        <w:t xml:space="preserve"> předložení</w:t>
      </w:r>
    </w:p>
    <w:p w14:paraId="0830AD41" w14:textId="77777777" w:rsidR="00B15830" w:rsidRPr="00F33912" w:rsidRDefault="00B15830" w:rsidP="008F33FB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Nabídka bude zpracována</w:t>
      </w:r>
      <w:r w:rsidR="007B0FA8" w:rsidRPr="00F33912">
        <w:rPr>
          <w:rFonts w:cs="Arial"/>
          <w:szCs w:val="22"/>
        </w:rPr>
        <w:t xml:space="preserve"> v písemné </w:t>
      </w:r>
      <w:r w:rsidR="00F936E1">
        <w:rPr>
          <w:rFonts w:cs="Arial"/>
          <w:szCs w:val="22"/>
        </w:rPr>
        <w:t xml:space="preserve">listinné </w:t>
      </w:r>
      <w:r w:rsidR="007B0FA8" w:rsidRPr="00F33912">
        <w:rPr>
          <w:rFonts w:cs="Arial"/>
          <w:szCs w:val="22"/>
        </w:rPr>
        <w:t>formě v jednom vyhotovení v českém jazyce</w:t>
      </w:r>
      <w:r w:rsidR="00FD734E" w:rsidRPr="00F33912">
        <w:rPr>
          <w:rFonts w:cs="Arial"/>
          <w:szCs w:val="22"/>
        </w:rPr>
        <w:t>.</w:t>
      </w:r>
      <w:r w:rsidR="00275E85" w:rsidRPr="00F33912">
        <w:rPr>
          <w:rFonts w:cs="Arial"/>
          <w:szCs w:val="22"/>
        </w:rPr>
        <w:t xml:space="preserve"> </w:t>
      </w:r>
    </w:p>
    <w:p w14:paraId="4E735E78" w14:textId="418B4A22" w:rsidR="00EF4EBE" w:rsidRPr="00F33912" w:rsidRDefault="007B0FA8" w:rsidP="008F33FB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 w:rsidRPr="00F33912">
        <w:rPr>
          <w:rFonts w:cs="Arial"/>
          <w:szCs w:val="22"/>
        </w:rPr>
        <w:t xml:space="preserve">Zadavatel požaduje, aby </w:t>
      </w:r>
      <w:r w:rsidR="004B122B">
        <w:rPr>
          <w:rFonts w:cs="Arial"/>
          <w:szCs w:val="22"/>
        </w:rPr>
        <w:t>dodavatel</w:t>
      </w:r>
      <w:r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</w:rPr>
        <w:t>podal sv</w:t>
      </w:r>
      <w:r w:rsidR="004B122B">
        <w:rPr>
          <w:rFonts w:cs="Arial"/>
          <w:szCs w:val="22"/>
        </w:rPr>
        <w:t>ou</w:t>
      </w:r>
      <w:r w:rsidR="00EF4EBE" w:rsidRPr="00F33912">
        <w:rPr>
          <w:rFonts w:cs="Arial"/>
          <w:szCs w:val="22"/>
        </w:rPr>
        <w:t xml:space="preserve"> nabídk</w:t>
      </w:r>
      <w:r w:rsidR="004B122B">
        <w:rPr>
          <w:rFonts w:cs="Arial"/>
          <w:szCs w:val="22"/>
        </w:rPr>
        <w:t>u</w:t>
      </w:r>
      <w:r w:rsidR="00EF4EBE" w:rsidRPr="00F33912">
        <w:rPr>
          <w:rFonts w:cs="Arial"/>
          <w:szCs w:val="22"/>
        </w:rPr>
        <w:t xml:space="preserve"> </w:t>
      </w:r>
      <w:r w:rsidR="00FD734E" w:rsidRPr="00F33912">
        <w:rPr>
          <w:rFonts w:cs="Arial"/>
          <w:szCs w:val="22"/>
        </w:rPr>
        <w:t>na zvolené části</w:t>
      </w:r>
      <w:r w:rsidR="00AB17AF" w:rsidRPr="00F33912">
        <w:rPr>
          <w:rFonts w:cs="Arial"/>
          <w:szCs w:val="22"/>
        </w:rPr>
        <w:t xml:space="preserve"> veřejné zakázky</w:t>
      </w:r>
      <w:r w:rsidR="00FD734E"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  <w:u w:val="single"/>
        </w:rPr>
        <w:t>v</w:t>
      </w:r>
      <w:r w:rsidR="00FD734E" w:rsidRPr="00F33912">
        <w:rPr>
          <w:rFonts w:cs="Arial"/>
          <w:szCs w:val="22"/>
          <w:u w:val="single"/>
        </w:rPr>
        <w:t> jed</w:t>
      </w:r>
      <w:r w:rsidR="009A5793" w:rsidRPr="00F33912">
        <w:rPr>
          <w:rFonts w:cs="Arial"/>
          <w:szCs w:val="22"/>
          <w:u w:val="single"/>
        </w:rPr>
        <w:t>i</w:t>
      </w:r>
      <w:r w:rsidR="00FD734E" w:rsidRPr="00F33912">
        <w:rPr>
          <w:rFonts w:cs="Arial"/>
          <w:szCs w:val="22"/>
          <w:u w:val="single"/>
        </w:rPr>
        <w:t xml:space="preserve">né a </w:t>
      </w:r>
      <w:r w:rsidRPr="00F33912">
        <w:rPr>
          <w:rFonts w:cs="Arial"/>
          <w:szCs w:val="22"/>
          <w:u w:val="single"/>
        </w:rPr>
        <w:t>řádně uzavřené obál</w:t>
      </w:r>
      <w:r w:rsidR="00EF4EBE" w:rsidRPr="00F33912">
        <w:rPr>
          <w:rFonts w:cs="Arial"/>
          <w:szCs w:val="22"/>
          <w:u w:val="single"/>
        </w:rPr>
        <w:t>ce,</w:t>
      </w:r>
      <w:r w:rsidR="00EF4EBE" w:rsidRPr="00F33912">
        <w:rPr>
          <w:rFonts w:cs="Arial"/>
          <w:szCs w:val="22"/>
        </w:rPr>
        <w:t xml:space="preserve"> která bude označena</w:t>
      </w:r>
      <w:r w:rsidRPr="00F33912">
        <w:rPr>
          <w:rFonts w:cs="Arial"/>
          <w:szCs w:val="22"/>
        </w:rPr>
        <w:t xml:space="preserve"> názvem zakázky - </w:t>
      </w:r>
      <w:r w:rsidRPr="00F33912">
        <w:rPr>
          <w:rFonts w:cs="Arial"/>
          <w:b/>
          <w:spacing w:val="-10"/>
          <w:szCs w:val="22"/>
        </w:rPr>
        <w:t>„VEŘEJNÁ ZAKÁZKA – NEOTVÍRAT –</w:t>
      </w:r>
      <w:r w:rsidR="004B501E" w:rsidRPr="00F33912">
        <w:rPr>
          <w:rFonts w:cs="Arial"/>
          <w:b/>
          <w:spacing w:val="-10"/>
          <w:szCs w:val="22"/>
        </w:rPr>
        <w:t xml:space="preserve"> </w:t>
      </w:r>
      <w:r w:rsidR="00681746" w:rsidRPr="00F33912">
        <w:rPr>
          <w:rFonts w:cs="Arial"/>
          <w:b/>
          <w:szCs w:val="22"/>
        </w:rPr>
        <w:t>„</w:t>
      </w:r>
      <w:r w:rsidR="00722883" w:rsidRPr="00722883">
        <w:rPr>
          <w:rFonts w:cs="Arial"/>
          <w:b/>
          <w:szCs w:val="22"/>
        </w:rPr>
        <w:t>Koordinátor BOZP 0</w:t>
      </w:r>
      <w:r w:rsidR="006133B0">
        <w:rPr>
          <w:rFonts w:cs="Arial"/>
          <w:b/>
          <w:szCs w:val="22"/>
        </w:rPr>
        <w:t>2</w:t>
      </w:r>
      <w:r w:rsidR="00722883" w:rsidRPr="00722883">
        <w:rPr>
          <w:rFonts w:cs="Arial"/>
          <w:b/>
          <w:szCs w:val="22"/>
        </w:rPr>
        <w:t>-20</w:t>
      </w:r>
      <w:r w:rsidR="006C3545">
        <w:rPr>
          <w:rFonts w:cs="Arial"/>
          <w:b/>
          <w:szCs w:val="22"/>
        </w:rPr>
        <w:t>20</w:t>
      </w:r>
      <w:r w:rsidR="00722883" w:rsidRPr="00722883">
        <w:rPr>
          <w:rFonts w:cs="Arial"/>
          <w:b/>
          <w:szCs w:val="22"/>
        </w:rPr>
        <w:t>, dopravní stavby</w:t>
      </w:r>
      <w:r w:rsidR="00681746" w:rsidRPr="00F33912">
        <w:rPr>
          <w:rFonts w:cs="Arial"/>
          <w:b/>
          <w:szCs w:val="22"/>
        </w:rPr>
        <w:t xml:space="preserve">“ </w:t>
      </w:r>
      <w:r w:rsidR="00722883">
        <w:rPr>
          <w:rFonts w:cs="Arial"/>
          <w:bCs/>
          <w:spacing w:val="-7"/>
          <w:szCs w:val="22"/>
        </w:rPr>
        <w:t xml:space="preserve">a na obálce uvedl </w:t>
      </w:r>
      <w:r w:rsidR="001F2117">
        <w:rPr>
          <w:rFonts w:cs="Arial"/>
          <w:bCs/>
          <w:spacing w:val="-7"/>
          <w:szCs w:val="22"/>
        </w:rPr>
        <w:t>adresu, na ni</w:t>
      </w:r>
      <w:r w:rsidRPr="00F33912">
        <w:rPr>
          <w:rFonts w:cs="Arial"/>
          <w:bCs/>
          <w:spacing w:val="-7"/>
          <w:szCs w:val="22"/>
        </w:rPr>
        <w:t xml:space="preserve">ž je možné zaslat oznámení o tom, že nabídka byla podána po uplynutí lhůty pro podání nabídek. </w:t>
      </w:r>
    </w:p>
    <w:p w14:paraId="3AFC02DA" w14:textId="77777777" w:rsidR="00722883" w:rsidRPr="00F33912" w:rsidRDefault="00722883" w:rsidP="00722883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Nabídka nebude obsahovat přepisy a opravy, které by mohly zadavatele uvést v omyl, jednotlivé listy nabídky budou pevně svázány tak, aby bylo znemožněno manipulování s jednotlivými listy nabídky. </w:t>
      </w:r>
    </w:p>
    <w:p w14:paraId="71063631" w14:textId="77777777" w:rsidR="00E077EF" w:rsidRDefault="00E077EF" w:rsidP="00E077EF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E49F5">
        <w:rPr>
          <w:rFonts w:ascii="Arial" w:hAnsi="Arial" w:cs="Arial"/>
          <w:spacing w:val="-2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přiložit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 xml:space="preserve">originál nebo ověřenou kopii smlouvy, z níž závazně vyplývá, že všichni tito </w:t>
      </w:r>
      <w:r w:rsidRPr="00E077EF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1472B9">
        <w:rPr>
          <w:rFonts w:ascii="Arial" w:hAnsi="Arial" w:cs="Arial"/>
          <w:spacing w:val="4"/>
          <w:sz w:val="22"/>
          <w:szCs w:val="22"/>
        </w:rPr>
        <w:t xml:space="preserve"> v</w:t>
      </w:r>
      <w:r w:rsidRPr="00791502">
        <w:rPr>
          <w:rFonts w:ascii="Arial" w:hAnsi="Arial" w:cs="Arial"/>
          <w:sz w:val="22"/>
          <w:szCs w:val="22"/>
        </w:rPr>
        <w:t xml:space="preserve">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1659DD34" w14:textId="77777777" w:rsidR="007B0FA8" w:rsidRDefault="007B0FA8" w:rsidP="008F33FB">
      <w:pPr>
        <w:pStyle w:val="Bntext2"/>
        <w:spacing w:before="120" w:line="288" w:lineRule="auto"/>
        <w:ind w:left="0"/>
        <w:rPr>
          <w:b/>
          <w:szCs w:val="22"/>
        </w:rPr>
      </w:pPr>
      <w:r w:rsidRPr="00F50F8E">
        <w:rPr>
          <w:rFonts w:cs="Arial"/>
          <w:b/>
          <w:szCs w:val="22"/>
        </w:rPr>
        <w:t>Návrh sml</w:t>
      </w:r>
      <w:r w:rsidR="009126CE" w:rsidRPr="00F50F8E">
        <w:rPr>
          <w:rFonts w:cs="Arial"/>
          <w:b/>
          <w:szCs w:val="22"/>
        </w:rPr>
        <w:t>ouvy</w:t>
      </w:r>
      <w:r w:rsidRPr="00F50F8E">
        <w:rPr>
          <w:rFonts w:cs="Arial"/>
          <w:b/>
          <w:szCs w:val="22"/>
        </w:rPr>
        <w:t>, jej</w:t>
      </w:r>
      <w:r w:rsidR="009126CE" w:rsidRPr="00F50F8E">
        <w:rPr>
          <w:rFonts w:cs="Arial"/>
          <w:b/>
          <w:szCs w:val="22"/>
        </w:rPr>
        <w:t>ímž</w:t>
      </w:r>
      <w:r w:rsidRPr="00F50F8E">
        <w:rPr>
          <w:rFonts w:cs="Arial"/>
          <w:b/>
          <w:szCs w:val="22"/>
        </w:rPr>
        <w:t xml:space="preserve"> předmětem bude realizace veřejné zakázky, musí být podepsán osobou k tomu oprávněnou</w:t>
      </w:r>
      <w:r w:rsidR="00B15830" w:rsidRPr="00F50F8E">
        <w:rPr>
          <w:rFonts w:cs="Arial"/>
          <w:b/>
          <w:szCs w:val="22"/>
        </w:rPr>
        <w:t>.</w:t>
      </w:r>
      <w:r w:rsidRPr="00F50F8E">
        <w:rPr>
          <w:rFonts w:cs="Arial"/>
          <w:b/>
          <w:szCs w:val="22"/>
        </w:rPr>
        <w:t xml:space="preserve"> </w:t>
      </w:r>
      <w:r w:rsidR="00722883" w:rsidRPr="00F50F8E">
        <w:rPr>
          <w:b/>
          <w:bCs/>
          <w:szCs w:val="22"/>
        </w:rPr>
        <w:t>V případě zmocnění k podpisu musí být součástí nabídky dodavatele</w:t>
      </w:r>
      <w:r w:rsidR="00722883" w:rsidRPr="00F50F8E">
        <w:rPr>
          <w:rFonts w:eastAsia="MS Mincho"/>
          <w:b/>
          <w:szCs w:val="22"/>
        </w:rPr>
        <w:t xml:space="preserve"> </w:t>
      </w:r>
      <w:r w:rsidR="00722883" w:rsidRPr="00F50F8E">
        <w:rPr>
          <w:b/>
          <w:bCs/>
          <w:szCs w:val="22"/>
        </w:rPr>
        <w:t>toto zmocnění (</w:t>
      </w:r>
      <w:r w:rsidR="00722883" w:rsidRPr="00F50F8E">
        <w:rPr>
          <w:b/>
          <w:szCs w:val="22"/>
        </w:rPr>
        <w:t>např. plná moc).</w:t>
      </w:r>
    </w:p>
    <w:p w14:paraId="1087E0D8" w14:textId="1F0C635D" w:rsidR="00043BEF" w:rsidRDefault="00043BEF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14:paraId="394CB370" w14:textId="77777777" w:rsidR="00A43E16" w:rsidRPr="00CB1A8B" w:rsidRDefault="00A43E16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14:paraId="47C986D9" w14:textId="77777777" w:rsidR="007B0FA8" w:rsidRPr="00F33912" w:rsidRDefault="000E50D2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7B0FA8" w:rsidRPr="00F33912">
        <w:rPr>
          <w:rFonts w:ascii="Arial" w:hAnsi="Arial" w:cs="Arial"/>
          <w:sz w:val="22"/>
          <w:szCs w:val="22"/>
        </w:rPr>
        <w:t xml:space="preserve">ožadavky </w:t>
      </w:r>
      <w:r w:rsidR="00397B41" w:rsidRPr="00F33912">
        <w:rPr>
          <w:rFonts w:ascii="Arial" w:hAnsi="Arial" w:cs="Arial"/>
          <w:sz w:val="22"/>
          <w:szCs w:val="22"/>
        </w:rPr>
        <w:t>na způsob zpracování nabídky a</w:t>
      </w:r>
      <w:r w:rsidR="007B0FA8" w:rsidRPr="00F33912">
        <w:rPr>
          <w:rFonts w:ascii="Arial" w:hAnsi="Arial" w:cs="Arial"/>
          <w:sz w:val="22"/>
          <w:szCs w:val="22"/>
        </w:rPr>
        <w:t xml:space="preserve"> obsahové členění </w:t>
      </w:r>
    </w:p>
    <w:p w14:paraId="19471E82" w14:textId="77777777" w:rsidR="00076B1E" w:rsidRPr="00722883" w:rsidRDefault="00975B7A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="00076B1E"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="00076B1E"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586A1560" w14:textId="77777777" w:rsidR="00076B1E" w:rsidRPr="00722883" w:rsidRDefault="00076B1E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22883">
        <w:rPr>
          <w:rFonts w:ascii="Arial" w:hAnsi="Arial" w:cs="Arial"/>
          <w:bCs/>
          <w:sz w:val="22"/>
          <w:szCs w:val="22"/>
        </w:rPr>
        <w:lastRenderedPageBreak/>
        <w:t>Pro případ nabídky, jejímž obsahem bude nabídka na více část</w:t>
      </w:r>
      <w:r w:rsidR="002861E4" w:rsidRPr="00722883">
        <w:rPr>
          <w:rFonts w:ascii="Arial" w:hAnsi="Arial" w:cs="Arial"/>
          <w:bCs/>
          <w:sz w:val="22"/>
          <w:szCs w:val="22"/>
        </w:rPr>
        <w:t>í</w:t>
      </w:r>
      <w:r w:rsidRPr="00722883">
        <w:rPr>
          <w:rFonts w:ascii="Arial" w:hAnsi="Arial" w:cs="Arial"/>
          <w:bCs/>
          <w:sz w:val="22"/>
          <w:szCs w:val="22"/>
        </w:rPr>
        <w:t xml:space="preserve"> veřejné zakázky, </w:t>
      </w:r>
      <w:r w:rsidR="002861E4" w:rsidRPr="00722883">
        <w:rPr>
          <w:rFonts w:ascii="Arial" w:hAnsi="Arial" w:cs="Arial"/>
          <w:bCs/>
          <w:sz w:val="22"/>
          <w:szCs w:val="22"/>
        </w:rPr>
        <w:t xml:space="preserve">připouští </w:t>
      </w:r>
      <w:r w:rsidR="002861E4" w:rsidRPr="00722883">
        <w:rPr>
          <w:rFonts w:ascii="Arial" w:hAnsi="Arial" w:cs="Arial"/>
          <w:bCs/>
          <w:spacing w:val="-4"/>
          <w:sz w:val="22"/>
          <w:szCs w:val="22"/>
        </w:rPr>
        <w:t xml:space="preserve">zadavatel prokázání </w:t>
      </w:r>
      <w:r w:rsidRPr="00722883">
        <w:rPr>
          <w:rFonts w:ascii="Arial" w:hAnsi="Arial" w:cs="Arial"/>
          <w:bCs/>
          <w:spacing w:val="-4"/>
          <w:sz w:val="22"/>
          <w:szCs w:val="22"/>
        </w:rPr>
        <w:t>kvalifikačních předpokladů předložením jednoho vyhotovení požadovaných</w:t>
      </w:r>
      <w:r w:rsidRPr="00722883">
        <w:rPr>
          <w:rFonts w:ascii="Arial" w:hAnsi="Arial" w:cs="Arial"/>
          <w:bCs/>
          <w:sz w:val="22"/>
          <w:szCs w:val="22"/>
        </w:rPr>
        <w:t xml:space="preserve"> dokladů pro všechny části veřejné zakázky.  Nabídka v tomto případě bude obsahovat samostatná vyhotovení krycích listů a podepsaný</w:t>
      </w:r>
      <w:r w:rsidR="002861E4" w:rsidRPr="00722883">
        <w:rPr>
          <w:rFonts w:ascii="Arial" w:hAnsi="Arial" w:cs="Arial"/>
          <w:bCs/>
          <w:sz w:val="22"/>
          <w:szCs w:val="22"/>
        </w:rPr>
        <w:t>ch</w:t>
      </w:r>
      <w:r w:rsidRPr="00722883">
        <w:rPr>
          <w:rFonts w:ascii="Arial" w:hAnsi="Arial" w:cs="Arial"/>
          <w:bCs/>
          <w:sz w:val="22"/>
          <w:szCs w:val="22"/>
        </w:rPr>
        <w:t xml:space="preserve"> návrhů smluv pro každou část veřejné zak</w:t>
      </w:r>
      <w:r w:rsidR="002861E4" w:rsidRPr="00722883">
        <w:rPr>
          <w:rFonts w:ascii="Arial" w:hAnsi="Arial" w:cs="Arial"/>
          <w:bCs/>
          <w:sz w:val="22"/>
          <w:szCs w:val="22"/>
        </w:rPr>
        <w:t>ázky, na kterou podává nabídku.</w:t>
      </w:r>
      <w:r w:rsidRPr="00722883">
        <w:rPr>
          <w:rFonts w:ascii="Arial" w:hAnsi="Arial" w:cs="Arial"/>
          <w:bCs/>
          <w:sz w:val="22"/>
          <w:szCs w:val="22"/>
        </w:rPr>
        <w:t xml:space="preserve"> </w:t>
      </w:r>
    </w:p>
    <w:p w14:paraId="78C2EDE5" w14:textId="77777777" w:rsidR="00722883" w:rsidRPr="00F33912" w:rsidRDefault="00722883" w:rsidP="00722883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Dodavatel</w:t>
      </w:r>
      <w:r w:rsidRPr="00F33912">
        <w:rPr>
          <w:rFonts w:ascii="Arial" w:hAnsi="Arial" w:cs="Arial"/>
          <w:bCs/>
          <w:sz w:val="22"/>
          <w:szCs w:val="22"/>
        </w:rPr>
        <w:t xml:space="preserve"> musí předložit nabídku v požadovaném rozsahu a členění, v souladu s vyhlášenými podmínkami veřejné zakázky a dalšími pokyny uvedenými v</w:t>
      </w:r>
      <w:r>
        <w:rPr>
          <w:rFonts w:ascii="Arial" w:hAnsi="Arial" w:cs="Arial"/>
          <w:bCs/>
          <w:sz w:val="22"/>
          <w:szCs w:val="22"/>
        </w:rPr>
        <w:t xml:space="preserve"> zadávací </w:t>
      </w:r>
      <w:r w:rsidRPr="00F33912">
        <w:rPr>
          <w:rFonts w:ascii="Arial" w:hAnsi="Arial" w:cs="Arial"/>
          <w:bCs/>
          <w:sz w:val="22"/>
          <w:szCs w:val="22"/>
        </w:rPr>
        <w:t xml:space="preserve">dokumentaci. Doklady, dokumenty, cenové podklady a další listiny doložené v nabídce musí být odpovídajícím způsobem seřazeny a jednotlivé listy nabídky pak </w:t>
      </w:r>
      <w:r w:rsidRPr="00D45D4F">
        <w:rPr>
          <w:rFonts w:ascii="Arial" w:hAnsi="Arial" w:cs="Arial"/>
          <w:bCs/>
          <w:spacing w:val="-4"/>
          <w:sz w:val="22"/>
          <w:szCs w:val="22"/>
        </w:rPr>
        <w:t>očíslovány.</w:t>
      </w:r>
      <w:r w:rsidRPr="00F33912">
        <w:rPr>
          <w:rFonts w:ascii="Arial" w:hAnsi="Arial" w:cs="Arial"/>
          <w:bCs/>
          <w:sz w:val="22"/>
          <w:szCs w:val="22"/>
        </w:rPr>
        <w:t xml:space="preserve"> Jako celek musí být nabídka řádně uzavřena (zapečetěna), případně jiným vhodným způsobem zabezpečena proti manipulaci s jednotlivými listy nabídky. </w:t>
      </w:r>
      <w:r>
        <w:rPr>
          <w:rFonts w:ascii="Arial" w:hAnsi="Arial" w:cs="Arial"/>
          <w:bCs/>
          <w:sz w:val="22"/>
          <w:szCs w:val="22"/>
        </w:rPr>
        <w:t>Případné</w:t>
      </w:r>
      <w:r w:rsidRPr="00F33912">
        <w:rPr>
          <w:rFonts w:ascii="Arial" w:hAnsi="Arial" w:cs="Arial"/>
          <w:bCs/>
          <w:sz w:val="22"/>
          <w:szCs w:val="22"/>
        </w:rPr>
        <w:t xml:space="preserve"> vložené cizojazyčné listiny v originále musí mít přeloženou úředně ověřenou kopii. Všechny tisky a kopie musí být kvalitní a dobře čitelné. </w:t>
      </w:r>
    </w:p>
    <w:p w14:paraId="692D6B37" w14:textId="77777777" w:rsidR="00076B1E" w:rsidRPr="00F33912" w:rsidRDefault="00975B7A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="00A56FC4">
        <w:rPr>
          <w:rFonts w:ascii="Arial" w:hAnsi="Arial" w:cs="Arial"/>
          <w:bCs/>
          <w:spacing w:val="-6"/>
          <w:sz w:val="22"/>
          <w:szCs w:val="22"/>
        </w:rPr>
        <w:t>i</w:t>
      </w:r>
      <w:r w:rsidR="00076B1E" w:rsidRPr="008D7F7B">
        <w:rPr>
          <w:rFonts w:ascii="Arial" w:hAnsi="Arial" w:cs="Arial"/>
          <w:bCs/>
          <w:spacing w:val="-6"/>
          <w:sz w:val="22"/>
          <w:szCs w:val="22"/>
        </w:rPr>
        <w:t xml:space="preserve"> nebudou přiznána žádná práva na náhradu nákladů spojených s účastí v zadávacím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řízení</w:t>
      </w:r>
      <w:r>
        <w:rPr>
          <w:rFonts w:ascii="Arial" w:hAnsi="Arial" w:cs="Arial"/>
          <w:bCs/>
          <w:sz w:val="22"/>
          <w:szCs w:val="22"/>
        </w:rPr>
        <w:t>.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</w:t>
      </w:r>
    </w:p>
    <w:p w14:paraId="0E771518" w14:textId="77777777" w:rsidR="00722883" w:rsidRPr="00326363" w:rsidRDefault="00722883" w:rsidP="00722883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326363">
        <w:rPr>
          <w:rFonts w:ascii="Arial" w:hAnsi="Arial" w:cs="Arial"/>
          <w:sz w:val="22"/>
          <w:szCs w:val="22"/>
        </w:rPr>
        <w:t xml:space="preserve"> </w:t>
      </w:r>
      <w:r w:rsidR="00550956">
        <w:rPr>
          <w:rFonts w:ascii="Arial" w:hAnsi="Arial" w:cs="Arial"/>
          <w:sz w:val="22"/>
          <w:szCs w:val="22"/>
        </w:rPr>
        <w:t>předloží</w:t>
      </w:r>
      <w:r w:rsidRPr="00326363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326363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0970F3B8" w14:textId="77777777" w:rsidR="00722883" w:rsidRPr="00722883" w:rsidRDefault="00722883" w:rsidP="00CC53A0">
      <w:pPr>
        <w:numPr>
          <w:ilvl w:val="0"/>
          <w:numId w:val="7"/>
        </w:numPr>
        <w:tabs>
          <w:tab w:val="num" w:pos="426"/>
        </w:tabs>
        <w:spacing w:line="288" w:lineRule="auto"/>
        <w:ind w:left="426" w:hanging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22883">
        <w:rPr>
          <w:rFonts w:ascii="Arial" w:hAnsi="Arial" w:cs="Arial"/>
          <w:b/>
          <w:bCs/>
          <w:iCs/>
          <w:sz w:val="22"/>
          <w:szCs w:val="22"/>
        </w:rPr>
        <w:t xml:space="preserve">krycí list nabídky </w:t>
      </w:r>
      <w:r w:rsidRPr="00722883">
        <w:rPr>
          <w:rFonts w:ascii="Arial" w:hAnsi="Arial" w:cs="Arial"/>
          <w:bCs/>
          <w:iCs/>
          <w:sz w:val="22"/>
          <w:szCs w:val="22"/>
        </w:rPr>
        <w:t>(pro sestavení krycího listu dodavatel závazně použije přílohu zadávací dokumentace – krycí list nabídky. Na krycím listu budou uvedeny následující údaje: název veřejné zakázky, základní identifikační údaje zadavatele a dodavatele včetně osob zmocněných k dalším jednáním)</w:t>
      </w:r>
      <w:r w:rsidRPr="00722883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4D427D96" w14:textId="77777777" w:rsidR="00722883" w:rsidRPr="0032636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Cs/>
          <w:sz w:val="22"/>
          <w:szCs w:val="22"/>
        </w:rPr>
        <w:t>dodavatel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 prokáže splnění kvalifikace</w:t>
      </w:r>
    </w:p>
    <w:p w14:paraId="0AD8AF9F" w14:textId="77777777" w:rsidR="00722883" w:rsidRPr="0032636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n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ávrh příkazní smlouvy </w:t>
      </w:r>
    </w:p>
    <w:p w14:paraId="35D62F38" w14:textId="77777777" w:rsidR="0072288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>statní požadavky zadavatele</w:t>
      </w:r>
    </w:p>
    <w:p w14:paraId="74DE439E" w14:textId="13227C4E" w:rsidR="00CB1A8B" w:rsidRDefault="00CB1A8B" w:rsidP="00CB1A8B">
      <w:pPr>
        <w:spacing w:line="288" w:lineRule="auto"/>
        <w:ind w:left="1287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D50128" w14:textId="7A637AA3" w:rsidR="007B0FA8" w:rsidRPr="00F33912" w:rsidRDefault="00D564D0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7B0FA8" w:rsidRPr="00F33912">
        <w:rPr>
          <w:rFonts w:ascii="Arial" w:hAnsi="Arial" w:cs="Arial"/>
          <w:sz w:val="22"/>
          <w:szCs w:val="22"/>
        </w:rPr>
        <w:t>nformace</w:t>
      </w:r>
      <w:r w:rsidR="000F1844">
        <w:rPr>
          <w:rFonts w:ascii="Arial" w:hAnsi="Arial" w:cs="Arial"/>
          <w:sz w:val="22"/>
          <w:szCs w:val="22"/>
        </w:rPr>
        <w:t xml:space="preserve"> o možnosti vyžádat si </w:t>
      </w:r>
      <w:r w:rsidR="004702D4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dokumentaci</w:t>
      </w:r>
      <w:r w:rsidR="00721443" w:rsidRPr="00F33912">
        <w:rPr>
          <w:rFonts w:ascii="Arial" w:hAnsi="Arial" w:cs="Arial"/>
          <w:sz w:val="22"/>
          <w:szCs w:val="22"/>
        </w:rPr>
        <w:t xml:space="preserve"> a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4C4C59">
        <w:rPr>
          <w:rFonts w:ascii="Arial" w:hAnsi="Arial" w:cs="Arial"/>
          <w:sz w:val="22"/>
          <w:szCs w:val="22"/>
        </w:rPr>
        <w:t>vysvětlení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722883">
        <w:rPr>
          <w:rFonts w:ascii="Arial" w:hAnsi="Arial" w:cs="Arial"/>
          <w:sz w:val="22"/>
          <w:szCs w:val="22"/>
        </w:rPr>
        <w:t>zadávací dokumentac</w:t>
      </w:r>
      <w:r w:rsidR="00DC2ABF"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9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77777777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tvoří </w:t>
      </w:r>
      <w:r>
        <w:rPr>
          <w:rFonts w:ascii="Arial" w:hAnsi="Arial" w:cs="Arial"/>
          <w:sz w:val="22"/>
          <w:szCs w:val="22"/>
        </w:rPr>
        <w:t>Výzva k podání nabídek a základní údaje zadávací d</w:t>
      </w:r>
      <w:r w:rsidRPr="00A02A76">
        <w:rPr>
          <w:rFonts w:ascii="Arial" w:hAnsi="Arial" w:cs="Arial"/>
          <w:sz w:val="22"/>
          <w:szCs w:val="22"/>
        </w:rPr>
        <w:t xml:space="preserve">okumentace veřejné zakázky na služby a </w:t>
      </w:r>
      <w:r w:rsidRPr="004E2B40">
        <w:rPr>
          <w:rFonts w:ascii="Arial" w:hAnsi="Arial" w:cs="Arial"/>
          <w:sz w:val="22"/>
          <w:szCs w:val="22"/>
        </w:rPr>
        <w:t>přílohy: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77777777" w:rsidR="004E2B40" w:rsidRPr="004E2B40" w:rsidRDefault="00722883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4E2B40">
        <w:rPr>
          <w:rFonts w:cs="Arial"/>
          <w:szCs w:val="22"/>
        </w:rPr>
        <w:t>čestné</w:t>
      </w:r>
      <w:r w:rsidRPr="00F33912">
        <w:t xml:space="preserve"> prohlášení </w:t>
      </w:r>
    </w:p>
    <w:p w14:paraId="600B5716" w14:textId="77777777" w:rsidR="00722883" w:rsidRPr="004E2B40" w:rsidRDefault="00722883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4E2B40">
        <w:rPr>
          <w:rFonts w:cs="Arial"/>
          <w:szCs w:val="22"/>
        </w:rPr>
        <w:t>seznam</w:t>
      </w:r>
      <w:r w:rsidRPr="00F33912">
        <w:t xml:space="preserve"> významných služeb </w:t>
      </w:r>
    </w:p>
    <w:p w14:paraId="2E18C1BB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návrh 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0D92BCE" w14:textId="1C49BDA4" w:rsidR="00722883" w:rsidRDefault="00722883" w:rsidP="00722883">
      <w:pPr>
        <w:pStyle w:val="Bntext2"/>
        <w:tabs>
          <w:tab w:val="clear" w:pos="-1560"/>
        </w:tabs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 xml:space="preserve">adavateli </w:t>
      </w:r>
      <w:r w:rsidR="00F84567">
        <w:t>vysvětlení</w:t>
      </w:r>
      <w:r>
        <w:t xml:space="preserve"> zadávací </w:t>
      </w:r>
      <w:r w:rsidRPr="00F33912">
        <w:t>dokumentac</w:t>
      </w:r>
      <w:r w:rsidR="00F84567">
        <w:t>e</w:t>
      </w:r>
      <w:r w:rsidRPr="00373B19">
        <w:rPr>
          <w:spacing w:val="-4"/>
        </w:rPr>
        <w:t xml:space="preserve">. Písemná žádost musí být zadavateli doručena nejpozději </w:t>
      </w:r>
      <w:r>
        <w:rPr>
          <w:spacing w:val="-4"/>
        </w:rPr>
        <w:t>4 pracovní dny</w:t>
      </w:r>
      <w:r w:rsidRPr="00373B19">
        <w:rPr>
          <w:spacing w:val="-4"/>
        </w:rPr>
        <w:t xml:space="preserve"> před uplynutím</w:t>
      </w:r>
      <w:r w:rsidRPr="00F33912">
        <w:t xml:space="preserve"> lhůty pro podání nabídek. </w:t>
      </w:r>
      <w:r w:rsidR="00A23510" w:rsidRPr="00A23510">
        <w:t>Zadavatel odešle vysvětlení k zadávací dokumentaci nejpozději do 2 pracovních dnů po doručení žádosti.</w:t>
      </w:r>
    </w:p>
    <w:p w14:paraId="26722A32" w14:textId="77777777" w:rsidR="002D2149" w:rsidRPr="00F33912" w:rsidRDefault="002D2149" w:rsidP="00B87F60">
      <w:pPr>
        <w:pStyle w:val="bntext"/>
        <w:spacing w:line="288" w:lineRule="auto"/>
        <w:rPr>
          <w:i/>
          <w:szCs w:val="22"/>
        </w:rPr>
      </w:pPr>
    </w:p>
    <w:p w14:paraId="04C98807" w14:textId="77777777" w:rsidR="00722883" w:rsidRPr="00F33912" w:rsidRDefault="00722883" w:rsidP="00722883">
      <w:pPr>
        <w:pStyle w:val="Bntext2"/>
        <w:spacing w:before="120" w:line="288" w:lineRule="auto"/>
        <w:ind w:left="0"/>
      </w:pPr>
      <w:r w:rsidRPr="00F33912">
        <w:t>Adresa pro doručení:</w:t>
      </w:r>
    </w:p>
    <w:p w14:paraId="42741493" w14:textId="77777777" w:rsidR="00722883" w:rsidRPr="00326363" w:rsidRDefault="00722883" w:rsidP="00722883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>Krajský úřad Kraje Vysočina, Odbor dopravy a silničního hospodářství, Žižkova 1882/57, 587 33 Jihlava</w:t>
      </w:r>
      <w:r w:rsidR="009B1F5E">
        <w:rPr>
          <w:szCs w:val="22"/>
        </w:rPr>
        <w:t>.</w:t>
      </w:r>
    </w:p>
    <w:p w14:paraId="7A462B0C" w14:textId="77777777" w:rsidR="00722883" w:rsidRPr="00326363" w:rsidRDefault="00722883" w:rsidP="00722883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lastRenderedPageBreak/>
        <w:t xml:space="preserve">Kontaktní osoba: Bc. Lenka Procházková, kancelář č. C 2.28, tel. 564 602 378, e-mail: prochazkova.l@kr-vysocina.cz. </w:t>
      </w:r>
    </w:p>
    <w:p w14:paraId="70EE5335" w14:textId="643302DA" w:rsid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A4C0C">
        <w:rPr>
          <w:rFonts w:ascii="Arial" w:hAnsi="Arial" w:cs="Arial"/>
          <w:spacing w:val="6"/>
          <w:sz w:val="22"/>
          <w:szCs w:val="22"/>
        </w:rPr>
        <w:t xml:space="preserve">Zadavatel může poskytnout </w:t>
      </w:r>
      <w:r w:rsidR="00D50B87">
        <w:rPr>
          <w:rFonts w:ascii="Arial" w:hAnsi="Arial" w:cs="Arial"/>
          <w:spacing w:val="6"/>
          <w:sz w:val="22"/>
          <w:szCs w:val="22"/>
        </w:rPr>
        <w:t>vysvětlení</w:t>
      </w:r>
      <w:r w:rsidRPr="001A4C0C">
        <w:rPr>
          <w:rFonts w:ascii="Arial" w:hAnsi="Arial" w:cs="Arial"/>
          <w:spacing w:val="6"/>
          <w:sz w:val="22"/>
          <w:szCs w:val="22"/>
        </w:rPr>
        <w:t xml:space="preserve"> k zadávacím podmínkám i</w:t>
      </w:r>
      <w:r w:rsidRPr="001A4C0C">
        <w:rPr>
          <w:rFonts w:ascii="Arial" w:hAnsi="Arial" w:cs="Arial"/>
          <w:spacing w:val="4"/>
          <w:sz w:val="22"/>
          <w:szCs w:val="22"/>
        </w:rPr>
        <w:t xml:space="preserve">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01FB0F2B" w14:textId="7AFE40AC" w:rsid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070406EA" w14:textId="0AC79DBA" w:rsidR="00D50B87" w:rsidRDefault="00D50B87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3F43A463" w14:textId="77777777" w:rsidR="007B2AB5" w:rsidRPr="00A23510" w:rsidRDefault="007B2AB5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Datum, hodina a místo </w:t>
      </w:r>
      <w:r w:rsidR="00FD4EB6" w:rsidRPr="00F33912">
        <w:rPr>
          <w:rFonts w:ascii="Arial" w:hAnsi="Arial" w:cs="Arial"/>
          <w:sz w:val="22"/>
          <w:szCs w:val="22"/>
        </w:rPr>
        <w:t>pro podání</w:t>
      </w:r>
      <w:r w:rsidRPr="00F33912">
        <w:rPr>
          <w:rFonts w:ascii="Arial" w:hAnsi="Arial" w:cs="Arial"/>
          <w:sz w:val="22"/>
          <w:szCs w:val="22"/>
        </w:rPr>
        <w:t xml:space="preserve"> nabídek</w:t>
      </w:r>
    </w:p>
    <w:p w14:paraId="04EEC5A4" w14:textId="144BA091" w:rsidR="007B0FA8" w:rsidRPr="00715BAB" w:rsidRDefault="007B0FA8" w:rsidP="00C62C2E">
      <w:pPr>
        <w:pStyle w:val="bntext"/>
        <w:spacing w:before="120" w:line="288" w:lineRule="auto"/>
        <w:rPr>
          <w:b/>
          <w:bCs/>
          <w:szCs w:val="22"/>
        </w:rPr>
      </w:pPr>
      <w:r w:rsidRPr="00F33912">
        <w:rPr>
          <w:szCs w:val="22"/>
        </w:rPr>
        <w:t xml:space="preserve">Lhůta pro </w:t>
      </w:r>
      <w:r w:rsidR="004168F7" w:rsidRPr="00710C5C">
        <w:rPr>
          <w:szCs w:val="22"/>
        </w:rPr>
        <w:t>podání</w:t>
      </w:r>
      <w:r w:rsidRPr="00710C5C">
        <w:rPr>
          <w:szCs w:val="22"/>
        </w:rPr>
        <w:t xml:space="preserve"> </w:t>
      </w:r>
      <w:r w:rsidRPr="00715BAB">
        <w:rPr>
          <w:szCs w:val="22"/>
        </w:rPr>
        <w:t xml:space="preserve">nabídky </w:t>
      </w:r>
      <w:r w:rsidR="00117CCE" w:rsidRPr="00715BAB">
        <w:rPr>
          <w:szCs w:val="22"/>
        </w:rPr>
        <w:t>je stanovena</w:t>
      </w:r>
      <w:r w:rsidRPr="00715BAB">
        <w:rPr>
          <w:szCs w:val="22"/>
        </w:rPr>
        <w:t xml:space="preserve"> </w:t>
      </w:r>
      <w:r w:rsidR="00A400F6" w:rsidRPr="00715BAB">
        <w:rPr>
          <w:b/>
          <w:bCs/>
          <w:szCs w:val="22"/>
        </w:rPr>
        <w:t>do</w:t>
      </w:r>
      <w:r w:rsidR="00A400F6" w:rsidRPr="00715BAB">
        <w:rPr>
          <w:b/>
          <w:szCs w:val="22"/>
        </w:rPr>
        <w:t xml:space="preserve"> </w:t>
      </w:r>
      <w:bookmarkStart w:id="1" w:name="_GoBack"/>
      <w:bookmarkEnd w:id="1"/>
      <w:r w:rsidR="009E690F">
        <w:rPr>
          <w:b/>
          <w:szCs w:val="22"/>
        </w:rPr>
        <w:t>19</w:t>
      </w:r>
      <w:r w:rsidR="00D407F3">
        <w:rPr>
          <w:b/>
          <w:szCs w:val="22"/>
        </w:rPr>
        <w:t xml:space="preserve">. </w:t>
      </w:r>
      <w:r w:rsidR="00D15FD9">
        <w:rPr>
          <w:b/>
          <w:szCs w:val="22"/>
        </w:rPr>
        <w:t>2</w:t>
      </w:r>
      <w:r w:rsidR="0078310D">
        <w:rPr>
          <w:b/>
          <w:szCs w:val="22"/>
        </w:rPr>
        <w:t>. 20</w:t>
      </w:r>
      <w:r w:rsidR="0060026C">
        <w:rPr>
          <w:b/>
          <w:szCs w:val="22"/>
        </w:rPr>
        <w:t>20</w:t>
      </w:r>
      <w:r w:rsidR="00A400F6" w:rsidRPr="00715BAB">
        <w:rPr>
          <w:b/>
          <w:szCs w:val="22"/>
        </w:rPr>
        <w:t xml:space="preserve"> </w:t>
      </w:r>
      <w:r w:rsidR="00A400F6" w:rsidRPr="00715BAB">
        <w:rPr>
          <w:b/>
          <w:bCs/>
          <w:szCs w:val="22"/>
        </w:rPr>
        <w:t xml:space="preserve">do </w:t>
      </w:r>
      <w:r w:rsidR="00A400F6" w:rsidRPr="00715BAB">
        <w:rPr>
          <w:b/>
          <w:szCs w:val="22"/>
        </w:rPr>
        <w:t>1</w:t>
      </w:r>
      <w:r w:rsidR="00343199">
        <w:rPr>
          <w:b/>
          <w:szCs w:val="22"/>
        </w:rPr>
        <w:t>2</w:t>
      </w:r>
      <w:r w:rsidR="00A400F6" w:rsidRPr="00715BAB">
        <w:rPr>
          <w:b/>
          <w:szCs w:val="22"/>
        </w:rPr>
        <w:t>:00</w:t>
      </w:r>
      <w:r w:rsidR="00A400F6" w:rsidRPr="00715BAB">
        <w:rPr>
          <w:b/>
          <w:bCs/>
          <w:szCs w:val="22"/>
        </w:rPr>
        <w:t xml:space="preserve"> hod.</w:t>
      </w:r>
    </w:p>
    <w:p w14:paraId="5720CFF6" w14:textId="77777777" w:rsidR="00B26303" w:rsidRPr="00343199" w:rsidRDefault="00B26303" w:rsidP="00B26303">
      <w:pPr>
        <w:pStyle w:val="bntext"/>
        <w:spacing w:before="120" w:line="288" w:lineRule="auto"/>
        <w:rPr>
          <w:szCs w:val="22"/>
        </w:rPr>
      </w:pPr>
      <w:r w:rsidRPr="00343199">
        <w:rPr>
          <w:szCs w:val="22"/>
        </w:rPr>
        <w:t>Nabídk</w:t>
      </w:r>
      <w:r w:rsidR="00A56FC4">
        <w:rPr>
          <w:szCs w:val="22"/>
        </w:rPr>
        <w:t>u</w:t>
      </w:r>
      <w:r w:rsidRPr="00343199">
        <w:rPr>
          <w:szCs w:val="22"/>
        </w:rPr>
        <w:t xml:space="preserve"> je možné doručit poštou nebo osobně každý pracovní den na podateln</w:t>
      </w:r>
      <w:r w:rsidR="00954F1D" w:rsidRPr="00343199">
        <w:rPr>
          <w:szCs w:val="22"/>
        </w:rPr>
        <w:t>u</w:t>
      </w:r>
      <w:r w:rsidRPr="00343199">
        <w:rPr>
          <w:szCs w:val="22"/>
        </w:rPr>
        <w:t xml:space="preserve"> zadavatele na adrese: Krajský úřad Kraje Vysočina, Žižkova </w:t>
      </w:r>
      <w:r w:rsidR="001A4C0C" w:rsidRPr="00343199">
        <w:rPr>
          <w:szCs w:val="22"/>
        </w:rPr>
        <w:t>1882/</w:t>
      </w:r>
      <w:r w:rsidR="00954F1D" w:rsidRPr="00343199">
        <w:rPr>
          <w:szCs w:val="22"/>
        </w:rPr>
        <w:t xml:space="preserve">57, 587 33 Jihlava, </w:t>
      </w:r>
      <w:r w:rsidRPr="00343199">
        <w:rPr>
          <w:szCs w:val="22"/>
        </w:rPr>
        <w:t xml:space="preserve">v době od 8.00 hod. do 13.00 hod., v pondělí a ve středu </w:t>
      </w:r>
      <w:r w:rsidR="00954F1D" w:rsidRPr="00343199">
        <w:rPr>
          <w:szCs w:val="22"/>
        </w:rPr>
        <w:t>od 8.00 hod. do 17.00 hod.</w:t>
      </w:r>
      <w:r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77777777" w:rsidR="0086773C" w:rsidRPr="00F33912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77777777"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4548A26D" w14:textId="77777777"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 xml:space="preserve">Nabídky, které budou doručeny po uplynutí lhůty pro podání nabídek, nebudou otevřeny. </w:t>
      </w:r>
      <w:r w:rsidRPr="00F41815">
        <w:rPr>
          <w:spacing w:val="-6"/>
          <w:szCs w:val="22"/>
        </w:rPr>
        <w:t xml:space="preserve">Zadavatel bezodkladně vyrozumí </w:t>
      </w:r>
      <w:r w:rsidR="00343199">
        <w:rPr>
          <w:spacing w:val="-6"/>
          <w:szCs w:val="22"/>
        </w:rPr>
        <w:t>dodavatel</w:t>
      </w:r>
      <w:r w:rsidR="00DA4151" w:rsidRPr="00F41815">
        <w:rPr>
          <w:spacing w:val="-6"/>
          <w:szCs w:val="22"/>
        </w:rPr>
        <w:t>e</w:t>
      </w:r>
      <w:r w:rsidRPr="00F41815">
        <w:rPr>
          <w:spacing w:val="-6"/>
          <w:szCs w:val="22"/>
        </w:rPr>
        <w:t xml:space="preserve"> o tom, že jeho nabídka byla podána po uplynutí lhůty</w:t>
      </w:r>
      <w:r w:rsidRPr="00F33912">
        <w:rPr>
          <w:szCs w:val="22"/>
        </w:rPr>
        <w:t xml:space="preserve"> pro podání nabídek.</w:t>
      </w:r>
    </w:p>
    <w:p w14:paraId="0E8BF73C" w14:textId="77777777" w:rsidR="00720050" w:rsidRPr="00F33912" w:rsidRDefault="00343199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7777777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4934F39F" w:rsidR="00EE33CE" w:rsidRDefault="00EE33CE" w:rsidP="00EE33CE">
      <w:pPr>
        <w:pStyle w:val="bntext"/>
        <w:spacing w:line="288" w:lineRule="auto"/>
        <w:rPr>
          <w:szCs w:val="22"/>
        </w:rPr>
      </w:pPr>
    </w:p>
    <w:p w14:paraId="0F72EE4F" w14:textId="79CE50C0" w:rsidR="009C2021" w:rsidRDefault="009C2021" w:rsidP="00EE33CE">
      <w:pPr>
        <w:pStyle w:val="bntext"/>
        <w:spacing w:line="288" w:lineRule="auto"/>
        <w:rPr>
          <w:szCs w:val="22"/>
        </w:rPr>
      </w:pPr>
    </w:p>
    <w:p w14:paraId="7AFCBFEC" w14:textId="7253BC31" w:rsidR="009C2021" w:rsidRDefault="009C2021" w:rsidP="00EE33CE">
      <w:pPr>
        <w:pStyle w:val="bntext"/>
        <w:spacing w:line="288" w:lineRule="auto"/>
        <w:rPr>
          <w:szCs w:val="22"/>
        </w:rPr>
      </w:pPr>
    </w:p>
    <w:p w14:paraId="1167A4DE" w14:textId="77777777" w:rsidR="009C2021" w:rsidRDefault="009C2021" w:rsidP="00EE33CE">
      <w:pPr>
        <w:pStyle w:val="bntext"/>
        <w:spacing w:line="288" w:lineRule="auto"/>
        <w:rPr>
          <w:szCs w:val="22"/>
        </w:rPr>
      </w:pPr>
    </w:p>
    <w:p w14:paraId="7AD46D1F" w14:textId="77777777" w:rsidR="00A43E16" w:rsidRPr="00F33912" w:rsidRDefault="00A43E16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Obchodní podmínky</w:t>
      </w:r>
    </w:p>
    <w:p w14:paraId="3C6BD4A7" w14:textId="77777777" w:rsidR="008F33FB" w:rsidRPr="00F33912" w:rsidRDefault="008F33FB" w:rsidP="008F33FB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 xml:space="preserve">Veškeré obchodní podmínky (vč. platebních podmínek) jsou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 xml:space="preserve">dokumentace </w:t>
      </w:r>
      <w:r w:rsidR="00517882" w:rsidRPr="002E71FB">
        <w:rPr>
          <w:spacing w:val="-4"/>
          <w:szCs w:val="22"/>
        </w:rPr>
        <w:t xml:space="preserve">zadávacího řízení </w:t>
      </w:r>
      <w:r w:rsidR="002E71FB">
        <w:rPr>
          <w:spacing w:val="-4"/>
          <w:szCs w:val="22"/>
        </w:rPr>
        <w:t>(návrh</w:t>
      </w:r>
      <w:r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příkazní</w:t>
      </w:r>
      <w:r w:rsidR="002E71FB" w:rsidRPr="002E71FB">
        <w:rPr>
          <w:spacing w:val="-4"/>
          <w:szCs w:val="22"/>
        </w:rPr>
        <w:t xml:space="preserve"> sml</w:t>
      </w:r>
      <w:r w:rsidR="002E71FB">
        <w:rPr>
          <w:spacing w:val="-4"/>
          <w:szCs w:val="22"/>
        </w:rPr>
        <w:t>o</w:t>
      </w:r>
      <w:r w:rsidR="002E71FB" w:rsidRPr="002E71FB">
        <w:rPr>
          <w:spacing w:val="-4"/>
          <w:szCs w:val="22"/>
        </w:rPr>
        <w:t>uv</w:t>
      </w:r>
      <w:r w:rsidR="00755A34">
        <w:rPr>
          <w:spacing w:val="-4"/>
          <w:szCs w:val="22"/>
        </w:rPr>
        <w:t>y</w:t>
      </w:r>
      <w:r w:rsidRPr="002E71FB">
        <w:rPr>
          <w:spacing w:val="-4"/>
          <w:szCs w:val="22"/>
        </w:rPr>
        <w:t>). Smlouva bude uzavřena podle § 2430 a násl., zákona</w:t>
      </w:r>
      <w:r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Pr="00F33912">
        <w:rPr>
          <w:szCs w:val="22"/>
        </w:rPr>
        <w:t xml:space="preserve">. </w:t>
      </w:r>
    </w:p>
    <w:p w14:paraId="0FC9D35A" w14:textId="77777777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objednatele.</w:t>
      </w:r>
    </w:p>
    <w:p w14:paraId="4CBDDE83" w14:textId="77777777" w:rsidR="008F33FB" w:rsidRPr="00F33912" w:rsidRDefault="008F33FB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343199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 w:rsidR="0053370D"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</w:t>
      </w:r>
      <w:r w:rsidR="001000D5">
        <w:rPr>
          <w:rFonts w:ascii="Arial" w:hAnsi="Arial" w:cs="Arial"/>
          <w:sz w:val="22"/>
          <w:szCs w:val="22"/>
        </w:rPr>
        <w:t>výzvou</w:t>
      </w:r>
      <w:r w:rsidRPr="00F33912">
        <w:rPr>
          <w:rFonts w:ascii="Arial" w:hAnsi="Arial" w:cs="Arial"/>
          <w:sz w:val="22"/>
          <w:szCs w:val="22"/>
        </w:rPr>
        <w:t xml:space="preserve">. 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18E99A8F" w14:textId="77777777" w:rsidR="00343199" w:rsidRDefault="00343199" w:rsidP="00343199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54DB0F27" w14:textId="77777777" w:rsidR="00343199" w:rsidRDefault="00343199" w:rsidP="00343199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72E135A3" w14:textId="77777777" w:rsidR="00BF7039" w:rsidRPr="00C62C2E" w:rsidRDefault="00343199" w:rsidP="00343199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BF7039" w:rsidRPr="00C62C2E" w:rsidSect="00A43E16">
      <w:footerReference w:type="default" r:id="rId10"/>
      <w:pgSz w:w="11906" w:h="16838"/>
      <w:pgMar w:top="1134" w:right="1247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D31D8" w14:textId="77777777" w:rsidR="009D00E6" w:rsidRDefault="009D00E6">
      <w:r>
        <w:separator/>
      </w:r>
    </w:p>
  </w:endnote>
  <w:endnote w:type="continuationSeparator" w:id="0">
    <w:p w14:paraId="61BB7E8B" w14:textId="77777777" w:rsidR="009D00E6" w:rsidRDefault="009D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70104599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E690F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E690F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9AB96" w14:textId="77777777" w:rsidR="009D00E6" w:rsidRDefault="009D00E6">
      <w:r>
        <w:separator/>
      </w:r>
    </w:p>
  </w:footnote>
  <w:footnote w:type="continuationSeparator" w:id="0">
    <w:p w14:paraId="7DDBB600" w14:textId="77777777" w:rsidR="009D00E6" w:rsidRDefault="009D0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0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29"/>
  </w:num>
  <w:num w:numId="4">
    <w:abstractNumId w:val="22"/>
  </w:num>
  <w:num w:numId="5">
    <w:abstractNumId w:val="10"/>
  </w:num>
  <w:num w:numId="6">
    <w:abstractNumId w:val="16"/>
  </w:num>
  <w:num w:numId="7">
    <w:abstractNumId w:val="30"/>
  </w:num>
  <w:num w:numId="8">
    <w:abstractNumId w:val="26"/>
  </w:num>
  <w:num w:numId="9">
    <w:abstractNumId w:val="11"/>
  </w:num>
  <w:num w:numId="10">
    <w:abstractNumId w:val="21"/>
  </w:num>
  <w:num w:numId="11">
    <w:abstractNumId w:val="24"/>
  </w:num>
  <w:num w:numId="12">
    <w:abstractNumId w:val="17"/>
  </w:num>
  <w:num w:numId="13">
    <w:abstractNumId w:val="13"/>
  </w:num>
  <w:num w:numId="14">
    <w:abstractNumId w:val="15"/>
  </w:num>
  <w:num w:numId="15">
    <w:abstractNumId w:val="19"/>
  </w:num>
  <w:num w:numId="16">
    <w:abstractNumId w:val="9"/>
  </w:num>
  <w:num w:numId="17">
    <w:abstractNumId w:val="2"/>
  </w:num>
  <w:num w:numId="18">
    <w:abstractNumId w:val="4"/>
  </w:num>
  <w:num w:numId="19">
    <w:abstractNumId w:val="6"/>
  </w:num>
  <w:num w:numId="20">
    <w:abstractNumId w:val="3"/>
  </w:num>
  <w:num w:numId="21">
    <w:abstractNumId w:val="0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"/>
  </w:num>
  <w:num w:numId="25">
    <w:abstractNumId w:val="8"/>
  </w:num>
  <w:num w:numId="26">
    <w:abstractNumId w:val="12"/>
  </w:num>
  <w:num w:numId="27">
    <w:abstractNumId w:val="4"/>
  </w:num>
  <w:num w:numId="28">
    <w:abstractNumId w:val="7"/>
  </w:num>
  <w:num w:numId="29">
    <w:abstractNumId w:val="28"/>
  </w:num>
  <w:num w:numId="30">
    <w:abstractNumId w:val="27"/>
  </w:num>
  <w:num w:numId="3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0BC1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517C"/>
    <w:rsid w:val="0017781F"/>
    <w:rsid w:val="00184CE7"/>
    <w:rsid w:val="00187879"/>
    <w:rsid w:val="001924DA"/>
    <w:rsid w:val="00192FEA"/>
    <w:rsid w:val="00194B1C"/>
    <w:rsid w:val="001950AB"/>
    <w:rsid w:val="001967D5"/>
    <w:rsid w:val="001A1C57"/>
    <w:rsid w:val="001A4C0C"/>
    <w:rsid w:val="001A55F6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59CE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57791"/>
    <w:rsid w:val="0026124B"/>
    <w:rsid w:val="00265BCA"/>
    <w:rsid w:val="00271947"/>
    <w:rsid w:val="00275E85"/>
    <w:rsid w:val="00276421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61F2"/>
    <w:rsid w:val="002A6205"/>
    <w:rsid w:val="002B02B5"/>
    <w:rsid w:val="002B0361"/>
    <w:rsid w:val="002B42CD"/>
    <w:rsid w:val="002B57E8"/>
    <w:rsid w:val="002C24AE"/>
    <w:rsid w:val="002C3AB1"/>
    <w:rsid w:val="002C41F2"/>
    <w:rsid w:val="002C5E28"/>
    <w:rsid w:val="002C6823"/>
    <w:rsid w:val="002C7C87"/>
    <w:rsid w:val="002D0058"/>
    <w:rsid w:val="002D0E1A"/>
    <w:rsid w:val="002D2149"/>
    <w:rsid w:val="002D340C"/>
    <w:rsid w:val="002D3524"/>
    <w:rsid w:val="002D5607"/>
    <w:rsid w:val="002D6A9E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14A59"/>
    <w:rsid w:val="00321827"/>
    <w:rsid w:val="0032199D"/>
    <w:rsid w:val="0032307E"/>
    <w:rsid w:val="00324428"/>
    <w:rsid w:val="003336ED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507B6"/>
    <w:rsid w:val="003509F6"/>
    <w:rsid w:val="00350BD0"/>
    <w:rsid w:val="00350C41"/>
    <w:rsid w:val="00352819"/>
    <w:rsid w:val="0035350B"/>
    <w:rsid w:val="0035389E"/>
    <w:rsid w:val="00354122"/>
    <w:rsid w:val="0035418A"/>
    <w:rsid w:val="00364040"/>
    <w:rsid w:val="00364C7E"/>
    <w:rsid w:val="003707BC"/>
    <w:rsid w:val="00370D0E"/>
    <w:rsid w:val="00370FB2"/>
    <w:rsid w:val="00371DFD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40E15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EE9"/>
    <w:rsid w:val="00481283"/>
    <w:rsid w:val="00484A1B"/>
    <w:rsid w:val="004858DD"/>
    <w:rsid w:val="004905F1"/>
    <w:rsid w:val="00491993"/>
    <w:rsid w:val="004928A1"/>
    <w:rsid w:val="00492CDB"/>
    <w:rsid w:val="00492D67"/>
    <w:rsid w:val="00495B48"/>
    <w:rsid w:val="004A24BB"/>
    <w:rsid w:val="004A2E74"/>
    <w:rsid w:val="004A2FC7"/>
    <w:rsid w:val="004A3F47"/>
    <w:rsid w:val="004A6E5C"/>
    <w:rsid w:val="004A7D41"/>
    <w:rsid w:val="004B122B"/>
    <w:rsid w:val="004B501E"/>
    <w:rsid w:val="004B5069"/>
    <w:rsid w:val="004C2BE7"/>
    <w:rsid w:val="004C3CAD"/>
    <w:rsid w:val="004C4C59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0213"/>
    <w:rsid w:val="00512D68"/>
    <w:rsid w:val="00513531"/>
    <w:rsid w:val="00513623"/>
    <w:rsid w:val="0051695D"/>
    <w:rsid w:val="005170B7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44132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7F2"/>
    <w:rsid w:val="00570BFA"/>
    <w:rsid w:val="005728F3"/>
    <w:rsid w:val="00576CE1"/>
    <w:rsid w:val="00577B0B"/>
    <w:rsid w:val="005806C5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1CB"/>
    <w:rsid w:val="005D652F"/>
    <w:rsid w:val="005E06A7"/>
    <w:rsid w:val="005E1CC4"/>
    <w:rsid w:val="005F3D88"/>
    <w:rsid w:val="005F477C"/>
    <w:rsid w:val="005F55F6"/>
    <w:rsid w:val="005F624F"/>
    <w:rsid w:val="006000E5"/>
    <w:rsid w:val="0060026C"/>
    <w:rsid w:val="00600308"/>
    <w:rsid w:val="00601F40"/>
    <w:rsid w:val="00604201"/>
    <w:rsid w:val="006070B7"/>
    <w:rsid w:val="006074AD"/>
    <w:rsid w:val="006106D8"/>
    <w:rsid w:val="00611A91"/>
    <w:rsid w:val="00613004"/>
    <w:rsid w:val="006133B0"/>
    <w:rsid w:val="006143D6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5DFA"/>
    <w:rsid w:val="00636126"/>
    <w:rsid w:val="00637CDF"/>
    <w:rsid w:val="00641C4E"/>
    <w:rsid w:val="00642E21"/>
    <w:rsid w:val="00643539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C"/>
    <w:rsid w:val="00687FBB"/>
    <w:rsid w:val="00690F65"/>
    <w:rsid w:val="00693E5C"/>
    <w:rsid w:val="00696FAB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3545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4D14"/>
    <w:rsid w:val="00705834"/>
    <w:rsid w:val="0070586A"/>
    <w:rsid w:val="00705F15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2C3"/>
    <w:rsid w:val="00722883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1FBD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5BE0"/>
    <w:rsid w:val="007A64AD"/>
    <w:rsid w:val="007A663F"/>
    <w:rsid w:val="007B0FA8"/>
    <w:rsid w:val="007B2AB5"/>
    <w:rsid w:val="007B2AFE"/>
    <w:rsid w:val="007B69DA"/>
    <w:rsid w:val="007B7F97"/>
    <w:rsid w:val="007C1129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347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05093"/>
    <w:rsid w:val="008113EF"/>
    <w:rsid w:val="008125D1"/>
    <w:rsid w:val="0081324E"/>
    <w:rsid w:val="008138EF"/>
    <w:rsid w:val="00813E23"/>
    <w:rsid w:val="0081471B"/>
    <w:rsid w:val="0081616E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836"/>
    <w:rsid w:val="0084050D"/>
    <w:rsid w:val="008419F9"/>
    <w:rsid w:val="00841DD0"/>
    <w:rsid w:val="0084362E"/>
    <w:rsid w:val="00846945"/>
    <w:rsid w:val="00847888"/>
    <w:rsid w:val="00847A98"/>
    <w:rsid w:val="00847F10"/>
    <w:rsid w:val="00850318"/>
    <w:rsid w:val="0085250E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2389"/>
    <w:rsid w:val="008833B5"/>
    <w:rsid w:val="00892696"/>
    <w:rsid w:val="00894C97"/>
    <w:rsid w:val="0089603F"/>
    <w:rsid w:val="00896A62"/>
    <w:rsid w:val="00896F50"/>
    <w:rsid w:val="00896F8E"/>
    <w:rsid w:val="008970F7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2E4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202C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64CD"/>
    <w:rsid w:val="00927BBE"/>
    <w:rsid w:val="00931975"/>
    <w:rsid w:val="009333EC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8047A"/>
    <w:rsid w:val="00981290"/>
    <w:rsid w:val="0098240C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021"/>
    <w:rsid w:val="009C28E5"/>
    <w:rsid w:val="009C2DE1"/>
    <w:rsid w:val="009C3771"/>
    <w:rsid w:val="009C55AC"/>
    <w:rsid w:val="009C5FF9"/>
    <w:rsid w:val="009C6678"/>
    <w:rsid w:val="009C783D"/>
    <w:rsid w:val="009D00E6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3336"/>
    <w:rsid w:val="009E690F"/>
    <w:rsid w:val="009F0082"/>
    <w:rsid w:val="009F3A7D"/>
    <w:rsid w:val="009F596E"/>
    <w:rsid w:val="009F5D67"/>
    <w:rsid w:val="00A00082"/>
    <w:rsid w:val="00A00300"/>
    <w:rsid w:val="00A02A76"/>
    <w:rsid w:val="00A13B19"/>
    <w:rsid w:val="00A13DC7"/>
    <w:rsid w:val="00A13EA9"/>
    <w:rsid w:val="00A14A06"/>
    <w:rsid w:val="00A1638B"/>
    <w:rsid w:val="00A20546"/>
    <w:rsid w:val="00A217A2"/>
    <w:rsid w:val="00A222AF"/>
    <w:rsid w:val="00A22649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3E16"/>
    <w:rsid w:val="00A43FA6"/>
    <w:rsid w:val="00A4471D"/>
    <w:rsid w:val="00A456BF"/>
    <w:rsid w:val="00A46A71"/>
    <w:rsid w:val="00A5502D"/>
    <w:rsid w:val="00A55B47"/>
    <w:rsid w:val="00A56FC4"/>
    <w:rsid w:val="00A570B6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56ED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4E54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7384"/>
    <w:rsid w:val="00B776FA"/>
    <w:rsid w:val="00B77F4E"/>
    <w:rsid w:val="00B8479C"/>
    <w:rsid w:val="00B86A65"/>
    <w:rsid w:val="00B86B9E"/>
    <w:rsid w:val="00B87240"/>
    <w:rsid w:val="00B87F60"/>
    <w:rsid w:val="00B90000"/>
    <w:rsid w:val="00B91249"/>
    <w:rsid w:val="00B9183C"/>
    <w:rsid w:val="00B91B56"/>
    <w:rsid w:val="00B93E8E"/>
    <w:rsid w:val="00B97F29"/>
    <w:rsid w:val="00BA136C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E7CA1"/>
    <w:rsid w:val="00BF1585"/>
    <w:rsid w:val="00BF39A4"/>
    <w:rsid w:val="00BF50E0"/>
    <w:rsid w:val="00BF7039"/>
    <w:rsid w:val="00BF77A0"/>
    <w:rsid w:val="00C001F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31249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43A3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94"/>
    <w:rsid w:val="00CB77B3"/>
    <w:rsid w:val="00CB7CF5"/>
    <w:rsid w:val="00CC2804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5FD9"/>
    <w:rsid w:val="00D16521"/>
    <w:rsid w:val="00D172DB"/>
    <w:rsid w:val="00D2078B"/>
    <w:rsid w:val="00D24AE4"/>
    <w:rsid w:val="00D25477"/>
    <w:rsid w:val="00D271B8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0B87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74A47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2ABF"/>
    <w:rsid w:val="00DC3446"/>
    <w:rsid w:val="00DC3B3F"/>
    <w:rsid w:val="00DD23C8"/>
    <w:rsid w:val="00DD3CDA"/>
    <w:rsid w:val="00DD5B64"/>
    <w:rsid w:val="00DD79D7"/>
    <w:rsid w:val="00DE17EA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422E"/>
    <w:rsid w:val="00E06A65"/>
    <w:rsid w:val="00E077EF"/>
    <w:rsid w:val="00E10061"/>
    <w:rsid w:val="00E10C35"/>
    <w:rsid w:val="00E10D56"/>
    <w:rsid w:val="00E11BF4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4BCC"/>
    <w:rsid w:val="00EB5AE7"/>
    <w:rsid w:val="00EB7E78"/>
    <w:rsid w:val="00EC1B85"/>
    <w:rsid w:val="00EC1C24"/>
    <w:rsid w:val="00EC3BA5"/>
    <w:rsid w:val="00EC4B11"/>
    <w:rsid w:val="00EC4DD7"/>
    <w:rsid w:val="00ED0907"/>
    <w:rsid w:val="00ED09B9"/>
    <w:rsid w:val="00ED61CB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00E2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5F4"/>
    <w:rsid w:val="00F43DBD"/>
    <w:rsid w:val="00F44120"/>
    <w:rsid w:val="00F449EE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4019"/>
    <w:rsid w:val="00F842AA"/>
    <w:rsid w:val="00F84567"/>
    <w:rsid w:val="00F84837"/>
    <w:rsid w:val="00F86A81"/>
    <w:rsid w:val="00F91351"/>
    <w:rsid w:val="00F91906"/>
    <w:rsid w:val="00F936E1"/>
    <w:rsid w:val="00F95B9F"/>
    <w:rsid w:val="00FA0CED"/>
    <w:rsid w:val="00FA18CB"/>
    <w:rsid w:val="00FA19EA"/>
    <w:rsid w:val="00FA2659"/>
    <w:rsid w:val="00FA3DEF"/>
    <w:rsid w:val="00FA4578"/>
    <w:rsid w:val="00FA4624"/>
    <w:rsid w:val="00FA61BA"/>
    <w:rsid w:val="00FA61E6"/>
    <w:rsid w:val="00FB0C86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2margrubrika">
    <w:name w:val="2marg.rubrika"/>
    <w:basedOn w:val="Normln"/>
    <w:qFormat/>
    <w:rsid w:val="00440E15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53F37-5BB0-4B34-AD89-7605F151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2795</Words>
  <Characters>17176</Characters>
  <Application>Microsoft Office Word</Application>
  <DocSecurity>0</DocSecurity>
  <Lines>143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19932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36</cp:revision>
  <cp:lastPrinted>2020-01-29T13:42:00Z</cp:lastPrinted>
  <dcterms:created xsi:type="dcterms:W3CDTF">2020-01-07T11:37:00Z</dcterms:created>
  <dcterms:modified xsi:type="dcterms:W3CDTF">2020-02-03T07:17:00Z</dcterms:modified>
</cp:coreProperties>
</file>